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931" w:rsidRPr="00A636E4" w:rsidRDefault="00217471" w:rsidP="00331A8E">
      <w:pPr>
        <w:rPr>
          <w:sz w:val="22"/>
          <w:szCs w:val="22"/>
        </w:rPr>
      </w:pPr>
      <w:r w:rsidRPr="00A636E4">
        <w:tab/>
      </w:r>
      <w:r w:rsidRPr="00A636E4">
        <w:tab/>
      </w:r>
      <w:r w:rsidRPr="00A636E4">
        <w:tab/>
      </w:r>
      <w:r w:rsidRPr="00A636E4">
        <w:tab/>
      </w:r>
      <w:r w:rsidRPr="00A636E4">
        <w:tab/>
      </w:r>
      <w:r w:rsidRPr="00A636E4">
        <w:tab/>
      </w:r>
      <w:r w:rsidRPr="00A636E4">
        <w:tab/>
      </w:r>
      <w:r w:rsidRPr="00A636E4">
        <w:tab/>
      </w:r>
      <w:r w:rsidRPr="00A636E4">
        <w:tab/>
      </w:r>
      <w:r w:rsidRPr="00A636E4">
        <w:tab/>
      </w:r>
    </w:p>
    <w:p w:rsidR="00240379" w:rsidRPr="00A636E4" w:rsidRDefault="00CD5E8B" w:rsidP="00CD5E8B">
      <w:pPr>
        <w:jc w:val="center"/>
        <w:rPr>
          <w:rFonts w:ascii="Arial" w:hAnsi="Arial" w:cs="Arial"/>
          <w:b/>
          <w:sz w:val="36"/>
          <w:szCs w:val="36"/>
        </w:rPr>
      </w:pPr>
      <w:r>
        <w:rPr>
          <w:rFonts w:ascii="Arial" w:hAnsi="Arial" w:cs="Arial"/>
          <w:b/>
          <w:sz w:val="36"/>
          <w:szCs w:val="36"/>
        </w:rPr>
        <w:t xml:space="preserve">                          </w:t>
      </w:r>
      <w:r w:rsidR="00355412">
        <w:rPr>
          <w:rFonts w:ascii="Arial" w:hAnsi="Arial" w:cs="Arial"/>
          <w:b/>
          <w:sz w:val="36"/>
          <w:szCs w:val="36"/>
        </w:rPr>
        <w:tab/>
      </w:r>
      <w:r w:rsidR="00355412">
        <w:rPr>
          <w:rFonts w:ascii="Arial" w:hAnsi="Arial" w:cs="Arial"/>
          <w:b/>
          <w:sz w:val="36"/>
          <w:szCs w:val="36"/>
        </w:rPr>
        <w:tab/>
      </w:r>
      <w:r w:rsidR="00355412">
        <w:rPr>
          <w:rFonts w:ascii="Arial" w:hAnsi="Arial" w:cs="Arial"/>
          <w:b/>
          <w:sz w:val="36"/>
          <w:szCs w:val="36"/>
        </w:rPr>
        <w:tab/>
      </w:r>
      <w:r w:rsidR="00355412">
        <w:rPr>
          <w:rFonts w:ascii="Arial" w:hAnsi="Arial" w:cs="Arial"/>
          <w:b/>
          <w:sz w:val="36"/>
          <w:szCs w:val="36"/>
        </w:rPr>
        <w:tab/>
      </w:r>
      <w:r w:rsidR="00355412">
        <w:rPr>
          <w:rFonts w:ascii="Arial" w:hAnsi="Arial" w:cs="Arial"/>
          <w:b/>
          <w:sz w:val="36"/>
          <w:szCs w:val="36"/>
        </w:rPr>
        <w:tab/>
        <w:t>Bod č.</w:t>
      </w:r>
      <w:r>
        <w:rPr>
          <w:rFonts w:ascii="Arial" w:hAnsi="Arial" w:cs="Arial"/>
          <w:b/>
          <w:sz w:val="36"/>
          <w:szCs w:val="36"/>
        </w:rPr>
        <w:t xml:space="preserve">                                     </w:t>
      </w:r>
    </w:p>
    <w:p w:rsidR="00240379" w:rsidRPr="00686BDB" w:rsidRDefault="00686BDB" w:rsidP="00240379">
      <w:pPr>
        <w:jc w:val="center"/>
        <w:rPr>
          <w:rFonts w:ascii="Arial" w:hAnsi="Arial" w:cs="Arial"/>
          <w:sz w:val="32"/>
          <w:szCs w:val="32"/>
        </w:rPr>
      </w:pPr>
      <w:r>
        <w:rPr>
          <w:rFonts w:ascii="Arial" w:hAnsi="Arial" w:cs="Arial"/>
          <w:b/>
          <w:sz w:val="32"/>
          <w:szCs w:val="32"/>
        </w:rPr>
        <w:t>Z</w:t>
      </w:r>
      <w:r w:rsidR="0075645A">
        <w:rPr>
          <w:rFonts w:ascii="Arial" w:hAnsi="Arial" w:cs="Arial"/>
          <w:b/>
          <w:sz w:val="32"/>
          <w:szCs w:val="32"/>
        </w:rPr>
        <w:t>a</w:t>
      </w:r>
      <w:r>
        <w:rPr>
          <w:rFonts w:ascii="Arial" w:hAnsi="Arial" w:cs="Arial"/>
          <w:b/>
          <w:sz w:val="32"/>
          <w:szCs w:val="32"/>
        </w:rPr>
        <w:t>stupiteľstv</w:t>
      </w:r>
      <w:r w:rsidR="00355412">
        <w:rPr>
          <w:rFonts w:ascii="Arial" w:hAnsi="Arial" w:cs="Arial"/>
          <w:b/>
          <w:sz w:val="32"/>
          <w:szCs w:val="32"/>
        </w:rPr>
        <w:t>o</w:t>
      </w:r>
      <w:r>
        <w:rPr>
          <w:rFonts w:ascii="Arial" w:hAnsi="Arial" w:cs="Arial"/>
          <w:b/>
          <w:sz w:val="32"/>
          <w:szCs w:val="32"/>
        </w:rPr>
        <w:t xml:space="preserve"> </w:t>
      </w:r>
      <w:r w:rsidR="00240379" w:rsidRPr="00686BDB">
        <w:rPr>
          <w:rFonts w:ascii="Arial" w:hAnsi="Arial" w:cs="Arial"/>
          <w:b/>
          <w:sz w:val="32"/>
          <w:szCs w:val="32"/>
        </w:rPr>
        <w:t>Bratislavského samosprávneho kraja</w:t>
      </w:r>
    </w:p>
    <w:p w:rsidR="00240379" w:rsidRPr="00A636E4" w:rsidRDefault="00240379" w:rsidP="00240379">
      <w:pPr>
        <w:rPr>
          <w:rFonts w:ascii="Arial" w:hAnsi="Arial" w:cs="Arial"/>
        </w:rPr>
      </w:pPr>
    </w:p>
    <w:p w:rsidR="00240379" w:rsidRPr="00A636E4" w:rsidRDefault="00240379" w:rsidP="00240379">
      <w:pPr>
        <w:rPr>
          <w:rFonts w:ascii="Arial" w:hAnsi="Arial" w:cs="Arial"/>
        </w:rPr>
      </w:pPr>
    </w:p>
    <w:p w:rsidR="00240379" w:rsidRPr="00A636E4" w:rsidRDefault="00240379" w:rsidP="00240379">
      <w:pPr>
        <w:pStyle w:val="Obsahtabulky"/>
        <w:widowControl/>
        <w:suppressLineNumbers w:val="0"/>
        <w:suppressAutoHyphens w:val="0"/>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 xml:space="preserve">Materiál na rokovanie </w:t>
      </w:r>
      <w:r w:rsidR="00686BDB">
        <w:rPr>
          <w:rFonts w:ascii="Arial" w:eastAsia="Times New Roman" w:hAnsi="Arial" w:cs="Arial"/>
          <w:sz w:val="22"/>
          <w:szCs w:val="22"/>
          <w:lang w:val="sk-SK" w:eastAsia="cs-CZ"/>
        </w:rPr>
        <w:t>Zastupiteľstva</w:t>
      </w:r>
    </w:p>
    <w:p w:rsidR="00240379" w:rsidRDefault="00240379" w:rsidP="00240379">
      <w:pPr>
        <w:rPr>
          <w:rFonts w:ascii="Arial" w:hAnsi="Arial" w:cs="Arial"/>
          <w:sz w:val="22"/>
          <w:szCs w:val="22"/>
        </w:rPr>
      </w:pPr>
      <w:r w:rsidRPr="00A636E4">
        <w:rPr>
          <w:rFonts w:ascii="Arial" w:hAnsi="Arial" w:cs="Arial"/>
          <w:sz w:val="22"/>
          <w:szCs w:val="22"/>
        </w:rPr>
        <w:t>Bratislavského samosprávneho kraja</w:t>
      </w:r>
    </w:p>
    <w:p w:rsidR="00355412" w:rsidRPr="00A636E4" w:rsidRDefault="00355412" w:rsidP="00240379">
      <w:pPr>
        <w:rPr>
          <w:rFonts w:ascii="Arial" w:hAnsi="Arial" w:cs="Arial"/>
          <w:sz w:val="22"/>
          <w:szCs w:val="22"/>
        </w:rPr>
      </w:pPr>
      <w:r>
        <w:rPr>
          <w:rFonts w:ascii="Arial" w:hAnsi="Arial" w:cs="Arial"/>
          <w:sz w:val="22"/>
          <w:szCs w:val="22"/>
        </w:rPr>
        <w:t xml:space="preserve">dňa </w:t>
      </w:r>
      <w:r w:rsidR="00A11F4C">
        <w:rPr>
          <w:rFonts w:ascii="Arial" w:hAnsi="Arial" w:cs="Arial"/>
          <w:sz w:val="22"/>
          <w:szCs w:val="22"/>
        </w:rPr>
        <w:t>03</w:t>
      </w:r>
      <w:r>
        <w:rPr>
          <w:rFonts w:ascii="Arial" w:hAnsi="Arial" w:cs="Arial"/>
          <w:sz w:val="22"/>
          <w:szCs w:val="22"/>
        </w:rPr>
        <w:t xml:space="preserve">. </w:t>
      </w:r>
      <w:r w:rsidR="00A11F4C">
        <w:rPr>
          <w:rFonts w:ascii="Arial" w:hAnsi="Arial" w:cs="Arial"/>
          <w:sz w:val="22"/>
          <w:szCs w:val="22"/>
        </w:rPr>
        <w:t>októ</w:t>
      </w:r>
      <w:r>
        <w:rPr>
          <w:rFonts w:ascii="Arial" w:hAnsi="Arial" w:cs="Arial"/>
          <w:sz w:val="22"/>
          <w:szCs w:val="22"/>
        </w:rPr>
        <w:t>bra 2014</w:t>
      </w:r>
    </w:p>
    <w:p w:rsidR="00240379" w:rsidRPr="00A636E4" w:rsidRDefault="00240379" w:rsidP="00240379">
      <w:pPr>
        <w:pStyle w:val="Obsahtabulky"/>
        <w:widowControl/>
        <w:suppressLineNumbers w:val="0"/>
        <w:suppressAutoHyphens w:val="0"/>
        <w:rPr>
          <w:rFonts w:ascii="Arial" w:eastAsia="Times New Roman" w:hAnsi="Arial" w:cs="Arial"/>
          <w:sz w:val="22"/>
          <w:szCs w:val="22"/>
          <w:lang w:val="sk-SK" w:eastAsia="cs-CZ"/>
        </w:rPr>
      </w:pPr>
    </w:p>
    <w:p w:rsidR="00240379" w:rsidRPr="00A636E4" w:rsidRDefault="00240379" w:rsidP="00240379">
      <w:pPr>
        <w:jc w:val="center"/>
        <w:rPr>
          <w:rFonts w:ascii="Arial" w:hAnsi="Arial" w:cs="Arial"/>
        </w:rPr>
      </w:pPr>
    </w:p>
    <w:p w:rsidR="00240379" w:rsidRPr="00A636E4" w:rsidRDefault="00240379" w:rsidP="00240379">
      <w:pPr>
        <w:jc w:val="center"/>
        <w:rPr>
          <w:rFonts w:ascii="Arial" w:hAnsi="Arial" w:cs="Arial"/>
        </w:rPr>
      </w:pPr>
    </w:p>
    <w:p w:rsidR="00240379" w:rsidRPr="00A636E4" w:rsidRDefault="00240379" w:rsidP="00240379">
      <w:pPr>
        <w:jc w:val="center"/>
        <w:rPr>
          <w:rFonts w:ascii="Arial" w:hAnsi="Arial" w:cs="Arial"/>
        </w:rPr>
      </w:pP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rPr>
      </w:pPr>
    </w:p>
    <w:p w:rsidR="00240379" w:rsidRPr="00355412" w:rsidRDefault="00240379" w:rsidP="00240379">
      <w:pPr>
        <w:tabs>
          <w:tab w:val="left" w:pos="1254"/>
        </w:tabs>
        <w:jc w:val="center"/>
        <w:rPr>
          <w:rFonts w:ascii="Arial" w:hAnsi="Arial" w:cs="Arial"/>
          <w:b/>
          <w:sz w:val="28"/>
          <w:szCs w:val="28"/>
        </w:rPr>
      </w:pPr>
      <w:r w:rsidRPr="00355412">
        <w:rPr>
          <w:rFonts w:ascii="Arial" w:hAnsi="Arial" w:cs="Arial"/>
          <w:b/>
          <w:sz w:val="28"/>
          <w:szCs w:val="28"/>
        </w:rPr>
        <w:t xml:space="preserve">Informácia </w:t>
      </w:r>
    </w:p>
    <w:p w:rsidR="00CD5E8B" w:rsidRPr="00686BDB" w:rsidRDefault="00CD5E8B" w:rsidP="00686BDB">
      <w:pPr>
        <w:pBdr>
          <w:bottom w:val="single" w:sz="4" w:space="1" w:color="auto"/>
        </w:pBdr>
        <w:jc w:val="center"/>
        <w:rPr>
          <w:rFonts w:ascii="Arial" w:hAnsi="Arial" w:cs="Arial"/>
          <w:b/>
        </w:rPr>
      </w:pPr>
      <w:r w:rsidRPr="00686BDB">
        <w:rPr>
          <w:rFonts w:ascii="Arial" w:hAnsi="Arial" w:cs="Arial"/>
          <w:b/>
        </w:rPr>
        <w:t>o implementácii OP INTERACT II v programovom období  2007-2013</w:t>
      </w:r>
      <w:r w:rsidR="00686BDB">
        <w:rPr>
          <w:rFonts w:ascii="Arial" w:hAnsi="Arial" w:cs="Arial"/>
          <w:b/>
        </w:rPr>
        <w:t xml:space="preserve"> a príprave operačného programu INTER</w:t>
      </w:r>
      <w:r w:rsidR="009C0548">
        <w:rPr>
          <w:rFonts w:ascii="Arial" w:hAnsi="Arial" w:cs="Arial"/>
          <w:b/>
        </w:rPr>
        <w:t>A</w:t>
      </w:r>
      <w:r w:rsidR="00686BDB">
        <w:rPr>
          <w:rFonts w:ascii="Arial" w:hAnsi="Arial" w:cs="Arial"/>
          <w:b/>
        </w:rPr>
        <w:t>CT III 2014-2020</w:t>
      </w: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sz w:val="16"/>
          <w:szCs w:val="16"/>
        </w:rPr>
      </w:pPr>
    </w:p>
    <w:p w:rsidR="00240379" w:rsidRPr="00A636E4" w:rsidRDefault="00240379" w:rsidP="00240379">
      <w:pPr>
        <w:tabs>
          <w:tab w:val="left" w:pos="1254"/>
        </w:tabs>
        <w:rPr>
          <w:rFonts w:ascii="Arial" w:hAnsi="Arial" w:cs="Arial"/>
          <w:sz w:val="16"/>
          <w:szCs w:val="16"/>
        </w:rPr>
      </w:pPr>
    </w:p>
    <w:p w:rsidR="00686BDB" w:rsidRPr="00355412" w:rsidRDefault="00355412" w:rsidP="00686BDB">
      <w:pPr>
        <w:jc w:val="both"/>
        <w:rPr>
          <w:rFonts w:ascii="Arial" w:hAnsi="Arial" w:cs="Arial"/>
          <w:b/>
          <w:sz w:val="22"/>
          <w:szCs w:val="22"/>
          <w:u w:val="single"/>
        </w:rPr>
      </w:pPr>
      <w:r w:rsidRPr="00355412">
        <w:rPr>
          <w:rFonts w:ascii="Arial" w:hAnsi="Arial" w:cs="Arial"/>
          <w:b/>
          <w:sz w:val="22"/>
          <w:szCs w:val="22"/>
          <w:u w:val="single"/>
        </w:rPr>
        <w:t>Materiál predkladá:</w:t>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u w:val="single"/>
        </w:rPr>
        <w:t>Materiál obsahuje:</w:t>
      </w:r>
    </w:p>
    <w:p w:rsidR="00355412" w:rsidRPr="008331CA" w:rsidRDefault="00355412" w:rsidP="00686BDB">
      <w:pPr>
        <w:jc w:val="both"/>
        <w:rPr>
          <w:rFonts w:ascii="Arial" w:hAnsi="Arial" w:cs="Arial"/>
          <w:sz w:val="22"/>
          <w:szCs w:val="22"/>
          <w:u w:val="single"/>
        </w:rPr>
      </w:pPr>
    </w:p>
    <w:p w:rsidR="00686BDB" w:rsidRPr="004C1267" w:rsidRDefault="004C1267" w:rsidP="004C1267">
      <w:pPr>
        <w:tabs>
          <w:tab w:val="left" w:pos="6379"/>
        </w:tabs>
        <w:jc w:val="both"/>
        <w:rPr>
          <w:rFonts w:ascii="Arial" w:hAnsi="Arial" w:cs="Arial"/>
          <w:sz w:val="22"/>
          <w:szCs w:val="22"/>
        </w:rPr>
      </w:pPr>
      <w:r>
        <w:rPr>
          <w:rFonts w:ascii="Arial" w:hAnsi="Arial" w:cs="Arial"/>
          <w:sz w:val="22"/>
          <w:szCs w:val="22"/>
        </w:rPr>
        <w:t>RNDr. Martin Zaťovič</w:t>
      </w:r>
      <w:r>
        <w:rPr>
          <w:rFonts w:ascii="Arial" w:hAnsi="Arial" w:cs="Arial"/>
          <w:sz w:val="22"/>
          <w:szCs w:val="22"/>
        </w:rPr>
        <w:tab/>
        <w:t xml:space="preserve">1. </w:t>
      </w:r>
      <w:r w:rsidR="00355412" w:rsidRPr="004C1267">
        <w:rPr>
          <w:rFonts w:ascii="Arial" w:hAnsi="Arial" w:cs="Arial"/>
          <w:sz w:val="22"/>
          <w:szCs w:val="22"/>
        </w:rPr>
        <w:t>Návrh uznesenia</w:t>
      </w:r>
    </w:p>
    <w:p w:rsidR="00355412" w:rsidRPr="004C1267" w:rsidRDefault="004C1267" w:rsidP="004C1267">
      <w:pPr>
        <w:tabs>
          <w:tab w:val="left" w:pos="6379"/>
        </w:tabs>
        <w:jc w:val="both"/>
        <w:rPr>
          <w:rFonts w:ascii="Arial" w:hAnsi="Arial" w:cs="Arial"/>
          <w:sz w:val="22"/>
          <w:szCs w:val="22"/>
        </w:rPr>
      </w:pPr>
      <w:r>
        <w:rPr>
          <w:rFonts w:ascii="Arial" w:hAnsi="Arial" w:cs="Arial"/>
          <w:sz w:val="22"/>
          <w:szCs w:val="22"/>
        </w:rPr>
        <w:t>podpredseda</w:t>
      </w:r>
      <w:r>
        <w:rPr>
          <w:rFonts w:ascii="Arial" w:hAnsi="Arial" w:cs="Arial"/>
          <w:sz w:val="22"/>
          <w:szCs w:val="22"/>
        </w:rPr>
        <w:tab/>
      </w:r>
      <w:r w:rsidRPr="004C1267">
        <w:rPr>
          <w:rFonts w:ascii="Arial" w:hAnsi="Arial" w:cs="Arial"/>
          <w:sz w:val="22"/>
          <w:szCs w:val="22"/>
        </w:rPr>
        <w:t xml:space="preserve">2. </w:t>
      </w:r>
      <w:r w:rsidR="00355412" w:rsidRPr="004C1267">
        <w:rPr>
          <w:rFonts w:ascii="Arial" w:hAnsi="Arial" w:cs="Arial"/>
          <w:sz w:val="22"/>
          <w:szCs w:val="22"/>
        </w:rPr>
        <w:t>Dôvodová správa</w:t>
      </w:r>
    </w:p>
    <w:p w:rsidR="00355412" w:rsidRPr="004C1267" w:rsidRDefault="004C1267" w:rsidP="004C1267">
      <w:pPr>
        <w:tabs>
          <w:tab w:val="left" w:pos="6379"/>
        </w:tabs>
        <w:jc w:val="both"/>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t xml:space="preserve">3. </w:t>
      </w:r>
      <w:r w:rsidR="00355412" w:rsidRPr="004C1267">
        <w:rPr>
          <w:rFonts w:ascii="Arial" w:hAnsi="Arial" w:cs="Arial"/>
          <w:sz w:val="22"/>
          <w:szCs w:val="22"/>
        </w:rPr>
        <w:t>Stanoviská komisií</w:t>
      </w:r>
    </w:p>
    <w:p w:rsidR="00240379" w:rsidRPr="00A636E4" w:rsidRDefault="00240379" w:rsidP="00240379">
      <w:pPr>
        <w:tabs>
          <w:tab w:val="left" w:pos="1254"/>
        </w:tabs>
        <w:rPr>
          <w:rFonts w:ascii="Arial" w:hAnsi="Arial" w:cs="Arial"/>
          <w:sz w:val="16"/>
          <w:szCs w:val="16"/>
        </w:rPr>
      </w:pPr>
    </w:p>
    <w:p w:rsidR="00240379" w:rsidRPr="00A636E4" w:rsidRDefault="00240379" w:rsidP="00240379">
      <w:pPr>
        <w:tabs>
          <w:tab w:val="left" w:pos="1254"/>
        </w:tabs>
        <w:rPr>
          <w:rFonts w:ascii="Arial" w:hAnsi="Arial" w:cs="Arial"/>
        </w:rPr>
      </w:pPr>
    </w:p>
    <w:p w:rsidR="00240379" w:rsidRPr="00355412" w:rsidRDefault="00686BDB" w:rsidP="00240379">
      <w:pPr>
        <w:tabs>
          <w:tab w:val="left" w:pos="5400"/>
        </w:tabs>
        <w:jc w:val="both"/>
        <w:outlineLvl w:val="0"/>
        <w:rPr>
          <w:rFonts w:ascii="Arial" w:hAnsi="Arial" w:cs="Arial"/>
          <w:b/>
          <w:sz w:val="22"/>
          <w:szCs w:val="22"/>
          <w:u w:val="single"/>
        </w:rPr>
      </w:pPr>
      <w:r w:rsidRPr="00355412">
        <w:rPr>
          <w:rFonts w:ascii="Arial" w:hAnsi="Arial" w:cs="Arial"/>
          <w:b/>
          <w:sz w:val="22"/>
          <w:szCs w:val="22"/>
          <w:u w:val="single"/>
        </w:rPr>
        <w:t>Zodpovedný:</w:t>
      </w:r>
      <w:r w:rsidR="00240379" w:rsidRPr="00355412">
        <w:rPr>
          <w:rFonts w:ascii="Arial" w:hAnsi="Arial" w:cs="Arial"/>
          <w:b/>
          <w:sz w:val="22"/>
          <w:szCs w:val="22"/>
        </w:rPr>
        <w:tab/>
      </w:r>
    </w:p>
    <w:p w:rsidR="00686BDB" w:rsidRDefault="00686BDB" w:rsidP="00240379">
      <w:pPr>
        <w:rPr>
          <w:rFonts w:ascii="Arial" w:hAnsi="Arial" w:cs="Arial"/>
          <w:sz w:val="22"/>
          <w:szCs w:val="22"/>
        </w:rPr>
      </w:pPr>
    </w:p>
    <w:p w:rsidR="006E411F" w:rsidRPr="00A636E4" w:rsidRDefault="006E411F" w:rsidP="006E411F">
      <w:pPr>
        <w:rPr>
          <w:rFonts w:ascii="Arial" w:hAnsi="Arial" w:cs="Arial"/>
          <w:sz w:val="22"/>
          <w:szCs w:val="22"/>
        </w:rPr>
      </w:pPr>
      <w:r w:rsidRPr="00A636E4">
        <w:rPr>
          <w:rFonts w:ascii="Arial" w:hAnsi="Arial" w:cs="Arial"/>
          <w:sz w:val="22"/>
          <w:szCs w:val="22"/>
        </w:rPr>
        <w:t>Mgr. Petra Masácová</w:t>
      </w:r>
    </w:p>
    <w:p w:rsidR="006E411F" w:rsidRPr="00A636E4" w:rsidRDefault="006E411F" w:rsidP="006E411F">
      <w:pPr>
        <w:rPr>
          <w:rFonts w:ascii="Arial" w:hAnsi="Arial" w:cs="Arial"/>
          <w:sz w:val="22"/>
          <w:szCs w:val="22"/>
        </w:rPr>
      </w:pPr>
      <w:r w:rsidRPr="00A636E4">
        <w:rPr>
          <w:rFonts w:ascii="Arial" w:hAnsi="Arial" w:cs="Arial"/>
          <w:sz w:val="22"/>
          <w:szCs w:val="22"/>
        </w:rPr>
        <w:t>riaditeľka Odboru  INTERACT</w:t>
      </w:r>
    </w:p>
    <w:p w:rsidR="00686BDB" w:rsidRDefault="00686BDB" w:rsidP="00686BDB">
      <w:pPr>
        <w:jc w:val="both"/>
        <w:rPr>
          <w:rFonts w:ascii="Arial" w:hAnsi="Arial" w:cs="Arial"/>
          <w:sz w:val="22"/>
          <w:szCs w:val="22"/>
          <w:u w:val="single"/>
        </w:rPr>
      </w:pPr>
    </w:p>
    <w:p w:rsidR="00686BDB" w:rsidRPr="00355412" w:rsidRDefault="00686BDB" w:rsidP="00686BDB">
      <w:pPr>
        <w:jc w:val="both"/>
        <w:rPr>
          <w:rFonts w:ascii="Arial" w:hAnsi="Arial" w:cs="Arial"/>
          <w:b/>
          <w:sz w:val="22"/>
          <w:szCs w:val="22"/>
          <w:u w:val="single"/>
        </w:rPr>
      </w:pPr>
      <w:r w:rsidRPr="00355412">
        <w:rPr>
          <w:rFonts w:ascii="Arial" w:hAnsi="Arial" w:cs="Arial"/>
          <w:b/>
          <w:sz w:val="22"/>
          <w:szCs w:val="22"/>
          <w:u w:val="single"/>
        </w:rPr>
        <w:t>Spracovatelia:</w:t>
      </w:r>
    </w:p>
    <w:p w:rsidR="009B530A" w:rsidRDefault="009B530A" w:rsidP="009B530A">
      <w:pPr>
        <w:rPr>
          <w:rFonts w:ascii="Arial" w:hAnsi="Arial" w:cs="Arial"/>
          <w:sz w:val="22"/>
          <w:szCs w:val="22"/>
        </w:rPr>
      </w:pPr>
    </w:p>
    <w:p w:rsidR="00355412" w:rsidRPr="00A636E4" w:rsidRDefault="00355412" w:rsidP="00355412">
      <w:pPr>
        <w:rPr>
          <w:rFonts w:ascii="Arial" w:hAnsi="Arial" w:cs="Arial"/>
          <w:sz w:val="22"/>
          <w:szCs w:val="22"/>
        </w:rPr>
      </w:pPr>
      <w:r w:rsidRPr="00A636E4">
        <w:rPr>
          <w:rFonts w:ascii="Arial" w:hAnsi="Arial" w:cs="Arial"/>
          <w:sz w:val="22"/>
          <w:szCs w:val="22"/>
        </w:rPr>
        <w:t>Mgr. Petra Masácová</w:t>
      </w:r>
    </w:p>
    <w:p w:rsidR="00355412" w:rsidRPr="00A636E4" w:rsidRDefault="00355412" w:rsidP="00355412">
      <w:pPr>
        <w:rPr>
          <w:rFonts w:ascii="Arial" w:hAnsi="Arial" w:cs="Arial"/>
          <w:sz w:val="22"/>
          <w:szCs w:val="22"/>
        </w:rPr>
      </w:pPr>
      <w:r w:rsidRPr="00A636E4">
        <w:rPr>
          <w:rFonts w:ascii="Arial" w:hAnsi="Arial" w:cs="Arial"/>
          <w:sz w:val="22"/>
          <w:szCs w:val="22"/>
        </w:rPr>
        <w:t>riaditeľka Odboru  INTERACT</w:t>
      </w:r>
    </w:p>
    <w:p w:rsidR="00355412" w:rsidRDefault="00355412" w:rsidP="00240379">
      <w:pPr>
        <w:outlineLvl w:val="0"/>
        <w:rPr>
          <w:rFonts w:ascii="Arial" w:hAnsi="Arial" w:cs="Arial"/>
          <w:sz w:val="22"/>
          <w:szCs w:val="22"/>
        </w:rPr>
      </w:pPr>
    </w:p>
    <w:p w:rsidR="00355412" w:rsidRDefault="00355412" w:rsidP="00240379">
      <w:pPr>
        <w:outlineLvl w:val="0"/>
        <w:rPr>
          <w:rFonts w:ascii="Arial" w:hAnsi="Arial" w:cs="Arial"/>
          <w:sz w:val="22"/>
          <w:szCs w:val="22"/>
        </w:rPr>
      </w:pPr>
    </w:p>
    <w:p w:rsidR="00240379" w:rsidRPr="00A636E4" w:rsidRDefault="00240379" w:rsidP="00240379">
      <w:pPr>
        <w:outlineLvl w:val="0"/>
        <w:rPr>
          <w:rFonts w:ascii="Arial" w:hAnsi="Arial" w:cs="Arial"/>
          <w:sz w:val="22"/>
          <w:szCs w:val="22"/>
        </w:rPr>
      </w:pPr>
      <w:r w:rsidRPr="00A636E4">
        <w:rPr>
          <w:rFonts w:ascii="Arial" w:hAnsi="Arial" w:cs="Arial"/>
          <w:sz w:val="22"/>
          <w:szCs w:val="22"/>
        </w:rPr>
        <w:t>Ing. Janka Jelemenská</w:t>
      </w:r>
    </w:p>
    <w:p w:rsidR="00240379" w:rsidRPr="00A636E4" w:rsidRDefault="00240379" w:rsidP="00240379">
      <w:pPr>
        <w:rPr>
          <w:rFonts w:ascii="Arial" w:hAnsi="Arial" w:cs="Arial"/>
          <w:sz w:val="22"/>
          <w:szCs w:val="22"/>
        </w:rPr>
      </w:pPr>
      <w:r>
        <w:rPr>
          <w:rFonts w:ascii="Arial" w:hAnsi="Arial" w:cs="Arial"/>
          <w:sz w:val="22"/>
          <w:szCs w:val="22"/>
        </w:rPr>
        <w:t>vedúca</w:t>
      </w:r>
      <w:r w:rsidRPr="00A636E4">
        <w:rPr>
          <w:rFonts w:ascii="Arial" w:hAnsi="Arial" w:cs="Arial"/>
          <w:sz w:val="22"/>
          <w:szCs w:val="22"/>
        </w:rPr>
        <w:t xml:space="preserve"> Oddelenia</w:t>
      </w:r>
      <w:r>
        <w:rPr>
          <w:rFonts w:ascii="Arial" w:hAnsi="Arial" w:cs="Arial"/>
          <w:sz w:val="22"/>
          <w:szCs w:val="22"/>
        </w:rPr>
        <w:t xml:space="preserve"> RO OP</w:t>
      </w:r>
      <w:r w:rsidRPr="00A636E4">
        <w:rPr>
          <w:rFonts w:ascii="Arial" w:hAnsi="Arial" w:cs="Arial"/>
          <w:sz w:val="22"/>
          <w:szCs w:val="22"/>
        </w:rPr>
        <w:t xml:space="preserve"> INTERACT</w:t>
      </w:r>
    </w:p>
    <w:p w:rsidR="00240379" w:rsidRPr="00A636E4" w:rsidRDefault="00240379" w:rsidP="00240379">
      <w:pPr>
        <w:tabs>
          <w:tab w:val="left" w:pos="1254"/>
        </w:tabs>
        <w:rPr>
          <w:rFonts w:ascii="Arial" w:hAnsi="Arial" w:cs="Arial"/>
          <w:sz w:val="22"/>
          <w:szCs w:val="22"/>
        </w:rPr>
      </w:pPr>
    </w:p>
    <w:p w:rsidR="00240379" w:rsidRPr="00A636E4" w:rsidRDefault="00240379" w:rsidP="00240379">
      <w:pPr>
        <w:tabs>
          <w:tab w:val="left" w:pos="1254"/>
        </w:tabs>
        <w:rPr>
          <w:rFonts w:ascii="Arial" w:hAnsi="Arial" w:cs="Arial"/>
          <w:sz w:val="22"/>
          <w:szCs w:val="22"/>
        </w:rPr>
      </w:pPr>
    </w:p>
    <w:p w:rsidR="00240379" w:rsidRPr="00A636E4" w:rsidRDefault="00240379" w:rsidP="00240379">
      <w:pPr>
        <w:tabs>
          <w:tab w:val="left" w:pos="1254"/>
        </w:tabs>
        <w:rPr>
          <w:rFonts w:ascii="Arial" w:hAnsi="Arial" w:cs="Arial"/>
          <w:sz w:val="22"/>
          <w:szCs w:val="22"/>
        </w:rPr>
      </w:pPr>
    </w:p>
    <w:p w:rsidR="00240379" w:rsidRDefault="00240379" w:rsidP="00240379">
      <w:pPr>
        <w:tabs>
          <w:tab w:val="left" w:pos="1254"/>
        </w:tabs>
        <w:jc w:val="center"/>
        <w:rPr>
          <w:rFonts w:ascii="Arial" w:hAnsi="Arial" w:cs="Arial"/>
          <w:sz w:val="22"/>
          <w:szCs w:val="22"/>
        </w:rPr>
      </w:pPr>
    </w:p>
    <w:p w:rsidR="00686BDB" w:rsidRDefault="00686BDB" w:rsidP="00240379">
      <w:pPr>
        <w:tabs>
          <w:tab w:val="left" w:pos="1254"/>
        </w:tabs>
        <w:jc w:val="center"/>
        <w:rPr>
          <w:rFonts w:ascii="Arial" w:hAnsi="Arial" w:cs="Arial"/>
          <w:sz w:val="22"/>
          <w:szCs w:val="22"/>
        </w:rPr>
      </w:pPr>
    </w:p>
    <w:p w:rsidR="00686BDB" w:rsidRDefault="00686BDB" w:rsidP="00240379">
      <w:pPr>
        <w:tabs>
          <w:tab w:val="left" w:pos="1254"/>
        </w:tabs>
        <w:jc w:val="center"/>
        <w:rPr>
          <w:rFonts w:ascii="Arial" w:hAnsi="Arial" w:cs="Arial"/>
          <w:sz w:val="22"/>
          <w:szCs w:val="22"/>
        </w:rPr>
      </w:pPr>
    </w:p>
    <w:p w:rsidR="006E411F" w:rsidRDefault="006E411F" w:rsidP="00240379">
      <w:pPr>
        <w:tabs>
          <w:tab w:val="left" w:pos="1254"/>
        </w:tabs>
        <w:jc w:val="center"/>
        <w:rPr>
          <w:rFonts w:ascii="Arial" w:hAnsi="Arial" w:cs="Arial"/>
          <w:sz w:val="22"/>
          <w:szCs w:val="22"/>
        </w:rPr>
      </w:pPr>
    </w:p>
    <w:p w:rsidR="006E411F" w:rsidRDefault="006E411F" w:rsidP="00240379">
      <w:pPr>
        <w:tabs>
          <w:tab w:val="left" w:pos="1254"/>
        </w:tabs>
        <w:jc w:val="center"/>
        <w:rPr>
          <w:rFonts w:ascii="Arial" w:hAnsi="Arial" w:cs="Arial"/>
          <w:sz w:val="22"/>
          <w:szCs w:val="22"/>
        </w:rPr>
      </w:pPr>
    </w:p>
    <w:p w:rsidR="006E411F" w:rsidRDefault="006E411F" w:rsidP="00A11F4C">
      <w:pPr>
        <w:tabs>
          <w:tab w:val="left" w:pos="1254"/>
        </w:tabs>
        <w:rPr>
          <w:rFonts w:ascii="Arial" w:hAnsi="Arial" w:cs="Arial"/>
          <w:sz w:val="22"/>
          <w:szCs w:val="22"/>
        </w:rPr>
      </w:pPr>
    </w:p>
    <w:p w:rsidR="00C71948" w:rsidRDefault="00C71948" w:rsidP="00240379">
      <w:pPr>
        <w:tabs>
          <w:tab w:val="left" w:pos="1254"/>
        </w:tabs>
        <w:jc w:val="center"/>
        <w:rPr>
          <w:rFonts w:ascii="Arial" w:hAnsi="Arial" w:cs="Arial"/>
          <w:sz w:val="22"/>
          <w:szCs w:val="22"/>
        </w:rPr>
      </w:pPr>
    </w:p>
    <w:p w:rsidR="006E411F" w:rsidRDefault="00A11F4C" w:rsidP="00240379">
      <w:pPr>
        <w:tabs>
          <w:tab w:val="left" w:pos="1254"/>
        </w:tabs>
        <w:jc w:val="center"/>
        <w:rPr>
          <w:rFonts w:ascii="Arial" w:hAnsi="Arial" w:cs="Arial"/>
          <w:sz w:val="22"/>
          <w:szCs w:val="22"/>
        </w:rPr>
      </w:pPr>
      <w:r>
        <w:rPr>
          <w:rFonts w:ascii="Arial" w:hAnsi="Arial" w:cs="Arial"/>
          <w:sz w:val="22"/>
          <w:szCs w:val="22"/>
        </w:rPr>
        <w:t>Bratislava</w:t>
      </w:r>
    </w:p>
    <w:p w:rsidR="00A11F4C" w:rsidRDefault="00A11F4C" w:rsidP="00240379">
      <w:pPr>
        <w:tabs>
          <w:tab w:val="left" w:pos="1254"/>
        </w:tabs>
        <w:jc w:val="center"/>
        <w:rPr>
          <w:rFonts w:ascii="Arial" w:hAnsi="Arial" w:cs="Arial"/>
          <w:sz w:val="22"/>
          <w:szCs w:val="22"/>
        </w:rPr>
      </w:pPr>
      <w:r>
        <w:rPr>
          <w:rFonts w:ascii="Arial" w:hAnsi="Arial" w:cs="Arial"/>
          <w:sz w:val="22"/>
          <w:szCs w:val="22"/>
        </w:rPr>
        <w:t>október 2014</w:t>
      </w:r>
    </w:p>
    <w:p w:rsidR="00C71948" w:rsidRPr="00A636E4" w:rsidRDefault="00C71948" w:rsidP="00C71948">
      <w:pPr>
        <w:pageBreakBefore/>
        <w:jc w:val="center"/>
        <w:rPr>
          <w:rFonts w:ascii="Arial" w:hAnsi="Arial" w:cs="Arial"/>
        </w:rPr>
      </w:pPr>
      <w:r w:rsidRPr="00A636E4">
        <w:rPr>
          <w:rFonts w:ascii="Arial" w:hAnsi="Arial" w:cs="Arial"/>
        </w:rPr>
        <w:lastRenderedPageBreak/>
        <w:t>N á v r h   u z n e s e n i a</w:t>
      </w:r>
    </w:p>
    <w:p w:rsidR="00C71948" w:rsidRPr="00A636E4" w:rsidRDefault="00C71948" w:rsidP="00C71948">
      <w:pPr>
        <w:pStyle w:val="Nadpis1"/>
        <w:jc w:val="center"/>
        <w:rPr>
          <w:sz w:val="24"/>
          <w:szCs w:val="24"/>
        </w:rPr>
      </w:pPr>
      <w:r w:rsidRPr="00A636E4">
        <w:rPr>
          <w:sz w:val="24"/>
          <w:szCs w:val="24"/>
        </w:rPr>
        <w:t>UZNESENIE č. ... / 201</w:t>
      </w:r>
      <w:r>
        <w:rPr>
          <w:sz w:val="24"/>
          <w:szCs w:val="24"/>
        </w:rPr>
        <w:t>4</w:t>
      </w:r>
    </w:p>
    <w:p w:rsidR="00C71948" w:rsidRPr="00A636E4" w:rsidRDefault="00C71948" w:rsidP="00C71948">
      <w:pPr>
        <w:pStyle w:val="Titul1"/>
        <w:widowControl/>
        <w:suppressAutoHyphens w:val="0"/>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 xml:space="preserve">zo dňa </w:t>
      </w:r>
      <w:r w:rsidR="00A11F4C">
        <w:rPr>
          <w:rFonts w:ascii="Arial" w:eastAsia="Times New Roman" w:hAnsi="Arial" w:cs="Arial"/>
          <w:sz w:val="22"/>
          <w:szCs w:val="22"/>
          <w:lang w:val="sk-SK" w:eastAsia="cs-CZ"/>
        </w:rPr>
        <w:t>03.10</w:t>
      </w:r>
      <w:bookmarkStart w:id="0" w:name="_GoBack"/>
      <w:bookmarkEnd w:id="0"/>
      <w:r w:rsidRPr="00A636E4">
        <w:rPr>
          <w:rFonts w:ascii="Arial" w:eastAsia="Times New Roman" w:hAnsi="Arial" w:cs="Arial"/>
          <w:sz w:val="22"/>
          <w:szCs w:val="22"/>
          <w:lang w:val="sk-SK" w:eastAsia="cs-CZ"/>
        </w:rPr>
        <w:t>.201</w:t>
      </w:r>
      <w:r>
        <w:rPr>
          <w:rFonts w:ascii="Arial" w:eastAsia="Times New Roman" w:hAnsi="Arial" w:cs="Arial"/>
          <w:sz w:val="22"/>
          <w:szCs w:val="22"/>
          <w:lang w:val="sk-SK" w:eastAsia="cs-CZ"/>
        </w:rPr>
        <w:t>4</w:t>
      </w:r>
    </w:p>
    <w:p w:rsidR="00C71948" w:rsidRPr="00A636E4" w:rsidRDefault="00C71948" w:rsidP="00C71948">
      <w:pPr>
        <w:jc w:val="center"/>
        <w:rPr>
          <w:rFonts w:ascii="Arial" w:hAnsi="Arial" w:cs="Arial"/>
          <w:lang w:eastAsia="cs-CZ"/>
        </w:rPr>
      </w:pPr>
    </w:p>
    <w:p w:rsidR="00C71948" w:rsidRPr="00A636E4" w:rsidRDefault="00C71948" w:rsidP="00C71948">
      <w:pPr>
        <w:jc w:val="center"/>
        <w:rPr>
          <w:rFonts w:ascii="Arial" w:hAnsi="Arial" w:cs="Arial"/>
        </w:rPr>
      </w:pPr>
    </w:p>
    <w:p w:rsidR="00C71948" w:rsidRPr="00A636E4" w:rsidRDefault="00C71948" w:rsidP="00C71948">
      <w:pPr>
        <w:jc w:val="both"/>
        <w:rPr>
          <w:rFonts w:ascii="Arial" w:hAnsi="Arial" w:cs="Arial"/>
          <w:sz w:val="22"/>
          <w:szCs w:val="22"/>
        </w:rPr>
      </w:pPr>
    </w:p>
    <w:p w:rsidR="00C71948" w:rsidRPr="00A636E4" w:rsidRDefault="00C71948" w:rsidP="00C71948">
      <w:pPr>
        <w:pStyle w:val="Titul1"/>
        <w:widowControl/>
        <w:suppressAutoHyphens w:val="0"/>
        <w:jc w:val="both"/>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Zastupiteľstvo Bratislavského samosprávneho kraja po prerokovaní materiálu</w:t>
      </w:r>
    </w:p>
    <w:p w:rsidR="00C71948" w:rsidRPr="00A636E4" w:rsidRDefault="00C71948" w:rsidP="00C71948">
      <w:pPr>
        <w:jc w:val="center"/>
        <w:rPr>
          <w:rFonts w:ascii="Arial" w:hAnsi="Arial" w:cs="Arial"/>
          <w:sz w:val="22"/>
          <w:szCs w:val="22"/>
        </w:rPr>
      </w:pPr>
    </w:p>
    <w:p w:rsidR="00C71948" w:rsidRPr="00A636E4" w:rsidRDefault="00C71948" w:rsidP="00C71948">
      <w:pPr>
        <w:jc w:val="center"/>
        <w:rPr>
          <w:rFonts w:ascii="Arial" w:hAnsi="Arial" w:cs="Arial"/>
          <w:sz w:val="22"/>
          <w:szCs w:val="22"/>
        </w:rPr>
      </w:pPr>
    </w:p>
    <w:p w:rsidR="00C71948" w:rsidRPr="00A636E4" w:rsidRDefault="00C71948" w:rsidP="00C71948">
      <w:pPr>
        <w:jc w:val="center"/>
        <w:rPr>
          <w:rFonts w:ascii="Arial" w:hAnsi="Arial" w:cs="Arial"/>
          <w:sz w:val="22"/>
          <w:szCs w:val="22"/>
        </w:rPr>
      </w:pPr>
    </w:p>
    <w:p w:rsidR="00C71948" w:rsidRPr="00A636E4" w:rsidRDefault="00C71948" w:rsidP="00C71948">
      <w:pPr>
        <w:pStyle w:val="Zkladntext2"/>
        <w:tabs>
          <w:tab w:val="decimal" w:pos="8460"/>
        </w:tabs>
        <w:spacing w:after="0" w:line="240" w:lineRule="auto"/>
        <w:jc w:val="center"/>
        <w:rPr>
          <w:rFonts w:ascii="Arial" w:hAnsi="Arial" w:cs="Arial"/>
          <w:sz w:val="22"/>
          <w:szCs w:val="22"/>
        </w:rPr>
      </w:pPr>
    </w:p>
    <w:p w:rsidR="00C71948" w:rsidRPr="00A636E4" w:rsidRDefault="00C71948" w:rsidP="00C71948">
      <w:pPr>
        <w:jc w:val="center"/>
        <w:rPr>
          <w:rFonts w:ascii="Arial" w:hAnsi="Arial" w:cs="Arial"/>
          <w:b/>
        </w:rPr>
      </w:pPr>
      <w:r w:rsidRPr="00A636E4">
        <w:rPr>
          <w:rFonts w:ascii="Arial" w:hAnsi="Arial" w:cs="Arial"/>
          <w:b/>
        </w:rPr>
        <w:t>A.  b e r i e   n a   v e d o m i e</w:t>
      </w:r>
    </w:p>
    <w:p w:rsidR="00C71948" w:rsidRPr="00A636E4" w:rsidRDefault="00C71948" w:rsidP="00C71948">
      <w:pPr>
        <w:autoSpaceDE w:val="0"/>
        <w:autoSpaceDN w:val="0"/>
        <w:adjustRightInd w:val="0"/>
        <w:jc w:val="center"/>
        <w:rPr>
          <w:rFonts w:ascii="Arial" w:hAnsi="Arial" w:cs="Arial"/>
          <w:b/>
          <w:bCs/>
          <w:sz w:val="22"/>
          <w:szCs w:val="22"/>
        </w:rPr>
      </w:pPr>
    </w:p>
    <w:p w:rsidR="00C71948" w:rsidRPr="00A636E4" w:rsidRDefault="00C71948" w:rsidP="00C71948">
      <w:pPr>
        <w:autoSpaceDE w:val="0"/>
        <w:autoSpaceDN w:val="0"/>
        <w:adjustRightInd w:val="0"/>
        <w:jc w:val="center"/>
        <w:rPr>
          <w:rFonts w:ascii="Arial" w:hAnsi="Arial" w:cs="Arial"/>
          <w:sz w:val="22"/>
          <w:szCs w:val="22"/>
        </w:rPr>
      </w:pPr>
    </w:p>
    <w:p w:rsidR="00C71948" w:rsidRPr="00A636E4" w:rsidRDefault="00C71948" w:rsidP="00C71948">
      <w:pPr>
        <w:tabs>
          <w:tab w:val="left" w:pos="0"/>
        </w:tabs>
        <w:autoSpaceDE w:val="0"/>
        <w:autoSpaceDN w:val="0"/>
        <w:adjustRightInd w:val="0"/>
        <w:jc w:val="both"/>
        <w:rPr>
          <w:rFonts w:ascii="Arial" w:hAnsi="Arial" w:cs="Arial"/>
          <w:sz w:val="22"/>
          <w:szCs w:val="22"/>
        </w:rPr>
      </w:pPr>
      <w:r w:rsidRPr="00A636E4">
        <w:rPr>
          <w:rFonts w:ascii="Arial" w:hAnsi="Arial" w:cs="Arial"/>
          <w:sz w:val="22"/>
          <w:szCs w:val="22"/>
        </w:rPr>
        <w:t>predloženú Informáciu o</w:t>
      </w:r>
      <w:r>
        <w:rPr>
          <w:rFonts w:ascii="Arial" w:hAnsi="Arial" w:cs="Arial"/>
          <w:sz w:val="22"/>
          <w:szCs w:val="22"/>
        </w:rPr>
        <w:t> implementácii OP INTERACT II v programovom období 2007-2013 a príprave operačného programu INTERACT III 2014-2020</w:t>
      </w:r>
      <w:r w:rsidRPr="00A636E4">
        <w:rPr>
          <w:rFonts w:ascii="Arial" w:hAnsi="Arial" w:cs="Arial"/>
          <w:sz w:val="22"/>
          <w:szCs w:val="22"/>
        </w:rPr>
        <w:t xml:space="preserve"> </w:t>
      </w:r>
    </w:p>
    <w:p w:rsidR="00C71948" w:rsidRPr="00A636E4" w:rsidRDefault="00C71948" w:rsidP="00C71948">
      <w:pPr>
        <w:tabs>
          <w:tab w:val="left" w:pos="0"/>
        </w:tabs>
        <w:autoSpaceDE w:val="0"/>
        <w:autoSpaceDN w:val="0"/>
        <w:adjustRightInd w:val="0"/>
        <w:jc w:val="both"/>
        <w:rPr>
          <w:rFonts w:ascii="Arial" w:hAnsi="Arial" w:cs="Arial"/>
          <w:sz w:val="22"/>
          <w:szCs w:val="22"/>
        </w:rPr>
      </w:pPr>
    </w:p>
    <w:p w:rsidR="00C44E85" w:rsidRPr="00A636E4" w:rsidRDefault="00C44E85" w:rsidP="00355412">
      <w:pPr>
        <w:pageBreakBefore/>
        <w:jc w:val="center"/>
        <w:rPr>
          <w:rFonts w:ascii="Arial" w:hAnsi="Arial" w:cs="Arial"/>
          <w:b/>
          <w:bCs/>
        </w:rPr>
      </w:pPr>
      <w:r w:rsidRPr="00A636E4">
        <w:rPr>
          <w:rFonts w:ascii="Arial" w:hAnsi="Arial" w:cs="Arial"/>
          <w:b/>
          <w:bCs/>
        </w:rPr>
        <w:lastRenderedPageBreak/>
        <w:t>D ô v o d o v á     s p r á v a</w:t>
      </w:r>
    </w:p>
    <w:p w:rsidR="00B510ED" w:rsidRPr="00A636E4" w:rsidRDefault="00B510ED" w:rsidP="00B510ED">
      <w:pPr>
        <w:rPr>
          <w:rFonts w:ascii="Arial" w:hAnsi="Arial" w:cs="Arial"/>
        </w:rPr>
      </w:pPr>
    </w:p>
    <w:p w:rsidR="008862DF" w:rsidRDefault="00B510ED" w:rsidP="00602931">
      <w:pPr>
        <w:spacing w:after="120"/>
        <w:jc w:val="both"/>
        <w:rPr>
          <w:rFonts w:ascii="Arial" w:hAnsi="Arial" w:cs="Arial"/>
          <w:sz w:val="22"/>
          <w:szCs w:val="22"/>
        </w:rPr>
      </w:pPr>
      <w:r w:rsidRPr="00A636E4">
        <w:rPr>
          <w:rFonts w:ascii="Arial" w:hAnsi="Arial" w:cs="Arial"/>
          <w:sz w:val="22"/>
          <w:szCs w:val="22"/>
        </w:rPr>
        <w:t>Operačný program</w:t>
      </w:r>
      <w:r w:rsidR="00D30654">
        <w:rPr>
          <w:rFonts w:ascii="Arial" w:hAnsi="Arial" w:cs="Arial"/>
          <w:sz w:val="22"/>
          <w:szCs w:val="22"/>
        </w:rPr>
        <w:t xml:space="preserve"> (ďalej aj OP)</w:t>
      </w:r>
      <w:r w:rsidRPr="00A636E4">
        <w:rPr>
          <w:rFonts w:ascii="Arial" w:hAnsi="Arial" w:cs="Arial"/>
          <w:sz w:val="22"/>
          <w:szCs w:val="22"/>
        </w:rPr>
        <w:t xml:space="preserve"> </w:t>
      </w:r>
      <w:r w:rsidR="00645507">
        <w:rPr>
          <w:rFonts w:ascii="Arial" w:hAnsi="Arial" w:cs="Arial"/>
          <w:sz w:val="22"/>
          <w:szCs w:val="22"/>
        </w:rPr>
        <w:t>I</w:t>
      </w:r>
      <w:r w:rsidRPr="00A636E4">
        <w:rPr>
          <w:rFonts w:ascii="Arial" w:hAnsi="Arial" w:cs="Arial"/>
          <w:sz w:val="22"/>
          <w:szCs w:val="22"/>
        </w:rPr>
        <w:t xml:space="preserve">NTERACT II 2007-2013  je súčasťou </w:t>
      </w:r>
      <w:r w:rsidR="00602931" w:rsidRPr="00A636E4">
        <w:rPr>
          <w:rFonts w:ascii="Arial" w:hAnsi="Arial" w:cs="Arial"/>
          <w:sz w:val="22"/>
          <w:szCs w:val="22"/>
        </w:rPr>
        <w:t>C</w:t>
      </w:r>
      <w:r w:rsidRPr="00A636E4">
        <w:rPr>
          <w:rFonts w:ascii="Arial" w:hAnsi="Arial" w:cs="Arial"/>
          <w:sz w:val="22"/>
          <w:szCs w:val="22"/>
        </w:rPr>
        <w:t xml:space="preserve">ieľa Európska </w:t>
      </w:r>
      <w:r w:rsidR="00E86BE2">
        <w:rPr>
          <w:rFonts w:ascii="Arial" w:hAnsi="Arial" w:cs="Arial"/>
          <w:sz w:val="22"/>
          <w:szCs w:val="22"/>
        </w:rPr>
        <w:t>územná</w:t>
      </w:r>
      <w:r w:rsidRPr="00A636E4">
        <w:rPr>
          <w:rFonts w:ascii="Arial" w:hAnsi="Arial" w:cs="Arial"/>
          <w:sz w:val="22"/>
          <w:szCs w:val="22"/>
        </w:rPr>
        <w:t xml:space="preserve"> spolupráca </w:t>
      </w:r>
      <w:r w:rsidR="00E86BE2">
        <w:rPr>
          <w:rFonts w:ascii="Arial" w:hAnsi="Arial" w:cs="Arial"/>
          <w:sz w:val="22"/>
          <w:szCs w:val="22"/>
        </w:rPr>
        <w:t>(ďalej aj „EÚ</w:t>
      </w:r>
      <w:r w:rsidR="00602931" w:rsidRPr="00A636E4">
        <w:rPr>
          <w:rFonts w:ascii="Arial" w:hAnsi="Arial" w:cs="Arial"/>
          <w:sz w:val="22"/>
          <w:szCs w:val="22"/>
        </w:rPr>
        <w:t xml:space="preserve">S“) </w:t>
      </w:r>
      <w:r w:rsidRPr="00A636E4">
        <w:rPr>
          <w:rFonts w:ascii="Arial" w:hAnsi="Arial" w:cs="Arial"/>
          <w:sz w:val="22"/>
          <w:szCs w:val="22"/>
        </w:rPr>
        <w:t>podľa</w:t>
      </w:r>
      <w:r w:rsidR="00602931" w:rsidRPr="00A636E4">
        <w:rPr>
          <w:rFonts w:ascii="Arial" w:hAnsi="Arial" w:cs="Arial"/>
          <w:sz w:val="22"/>
          <w:szCs w:val="22"/>
        </w:rPr>
        <w:t xml:space="preserve"> nariadenia Európskeho parlamentu a Rady (ES) č. 1080/2006,</w:t>
      </w:r>
      <w:r w:rsidRPr="00A636E4">
        <w:rPr>
          <w:rFonts w:ascii="Arial" w:hAnsi="Arial" w:cs="Arial"/>
          <w:sz w:val="22"/>
          <w:szCs w:val="22"/>
        </w:rPr>
        <w:t xml:space="preserve"> článku 6, odseku 3.</w:t>
      </w:r>
      <w:r w:rsidR="00E86BE2" w:rsidRPr="00E86BE2">
        <w:rPr>
          <w:rFonts w:ascii="Arial" w:hAnsi="Arial" w:cs="Arial"/>
          <w:sz w:val="22"/>
          <w:szCs w:val="22"/>
        </w:rPr>
        <w:t xml:space="preserve"> </w:t>
      </w:r>
      <w:r w:rsidR="00E86BE2">
        <w:rPr>
          <w:rFonts w:ascii="Arial" w:hAnsi="Arial" w:cs="Arial"/>
          <w:sz w:val="22"/>
          <w:szCs w:val="22"/>
        </w:rPr>
        <w:t>EÚ</w:t>
      </w:r>
      <w:r w:rsidR="00E86BE2" w:rsidRPr="00E1067A">
        <w:rPr>
          <w:rFonts w:ascii="Arial" w:hAnsi="Arial" w:cs="Arial"/>
          <w:sz w:val="22"/>
          <w:szCs w:val="22"/>
        </w:rPr>
        <w:t>S je jedným z cieľov európskej regionálnej politiky (kohézna politika, politika súdržnosti), ktorá je založená na finančnej solidarite medzi regiónmi Európskej únie (ďalej „EÚ“). Zameriava sa najmä na pomoc znevýhodneným regiónom s cieľom pomôcť im a podporiť tak posilnenie cezhraničnej, nadnárodnej a interregionálnej spolupráce.</w:t>
      </w:r>
    </w:p>
    <w:p w:rsidR="008862DF" w:rsidRDefault="008862DF" w:rsidP="00602931">
      <w:pPr>
        <w:spacing w:after="120"/>
        <w:jc w:val="both"/>
        <w:rPr>
          <w:rFonts w:ascii="Arial" w:hAnsi="Arial" w:cs="Arial"/>
          <w:sz w:val="22"/>
          <w:szCs w:val="22"/>
        </w:rPr>
      </w:pPr>
      <w:r>
        <w:rPr>
          <w:rFonts w:ascii="Arial" w:hAnsi="Arial" w:cs="Arial"/>
          <w:sz w:val="22"/>
          <w:szCs w:val="22"/>
        </w:rPr>
        <w:t xml:space="preserve">Bratislavský samosprávny kraj je jediným orgánom regionálnej samosprávny v strednej a východnej Európe, ktorý riadi operačný program v rámci </w:t>
      </w:r>
      <w:r w:rsidRPr="00A636E4">
        <w:rPr>
          <w:rFonts w:ascii="Arial" w:hAnsi="Arial" w:cs="Arial"/>
          <w:sz w:val="22"/>
          <w:szCs w:val="22"/>
        </w:rPr>
        <w:t xml:space="preserve">Cieľa Európska </w:t>
      </w:r>
      <w:r>
        <w:rPr>
          <w:rFonts w:ascii="Arial" w:hAnsi="Arial" w:cs="Arial"/>
          <w:sz w:val="22"/>
          <w:szCs w:val="22"/>
        </w:rPr>
        <w:t>územná</w:t>
      </w:r>
      <w:r w:rsidRPr="00A636E4">
        <w:rPr>
          <w:rFonts w:ascii="Arial" w:hAnsi="Arial" w:cs="Arial"/>
          <w:sz w:val="22"/>
          <w:szCs w:val="22"/>
        </w:rPr>
        <w:t xml:space="preserve"> spolupráca</w:t>
      </w:r>
      <w:r>
        <w:rPr>
          <w:rFonts w:ascii="Arial" w:hAnsi="Arial" w:cs="Arial"/>
          <w:sz w:val="22"/>
          <w:szCs w:val="22"/>
        </w:rPr>
        <w:t xml:space="preserve">. </w:t>
      </w:r>
    </w:p>
    <w:p w:rsidR="005E14EB" w:rsidRPr="00355412" w:rsidRDefault="005E14EB" w:rsidP="00602931">
      <w:pPr>
        <w:spacing w:after="120"/>
        <w:jc w:val="both"/>
        <w:rPr>
          <w:rFonts w:ascii="Arial" w:hAnsi="Arial" w:cs="Arial"/>
          <w:sz w:val="22"/>
          <w:szCs w:val="22"/>
        </w:rPr>
      </w:pPr>
      <w:r w:rsidRPr="00355412">
        <w:rPr>
          <w:rFonts w:ascii="Arial" w:hAnsi="Arial" w:cs="Arial"/>
          <w:sz w:val="22"/>
          <w:szCs w:val="22"/>
        </w:rPr>
        <w:t xml:space="preserve">V rámci Bratislavského samosprávneho kraja vykonávajú svoju činnosť dva subjekty, a to riadiaci orgán OP INTERACT II a INTERACT Sekretariát. Ich cieľom je zabezpečenie plynulého a korektného čerpania finančných zdrojov operačného programu a vo svojej činnosti </w:t>
      </w:r>
      <w:r w:rsidR="009C0548">
        <w:rPr>
          <w:rFonts w:ascii="Arial" w:hAnsi="Arial" w:cs="Arial"/>
          <w:sz w:val="22"/>
          <w:szCs w:val="22"/>
        </w:rPr>
        <w:t>s</w:t>
      </w:r>
      <w:r w:rsidRPr="00355412">
        <w:rPr>
          <w:rFonts w:ascii="Arial" w:hAnsi="Arial" w:cs="Arial"/>
          <w:sz w:val="22"/>
          <w:szCs w:val="22"/>
        </w:rPr>
        <w:t>a orientujú prevažne na zabezpečenie metodického usmernenia všetkých prijímateľov, výkon prvostupňovej kontroly a administratívnej kontroly, spoluprácu s certifikačným orgánom a orgánom auditu, prípadne spolupracujúcimi orgánmi pri výkone kontrol, spoluprácu s Úradom vlády SR pri vypracovaní a predkladaní materiálov vláde SR, koordináciu činností subjektov zapojených do operačného programu, vypracovanie správ o hodnotení operačného programu a ich predkladanie Európskej komisii a i.</w:t>
      </w:r>
    </w:p>
    <w:p w:rsidR="00E86BE2" w:rsidRPr="00736C43" w:rsidRDefault="00E86BE2" w:rsidP="00495C56">
      <w:pPr>
        <w:pStyle w:val="Nadpis1"/>
        <w:spacing w:before="360" w:after="120"/>
        <w:rPr>
          <w:kern w:val="0"/>
          <w:sz w:val="24"/>
          <w:szCs w:val="24"/>
        </w:rPr>
      </w:pPr>
      <w:r w:rsidRPr="00736C43">
        <w:rPr>
          <w:kern w:val="0"/>
          <w:sz w:val="24"/>
          <w:szCs w:val="24"/>
        </w:rPr>
        <w:t>Základné informácie</w:t>
      </w:r>
      <w:r w:rsidR="00736C43" w:rsidRPr="00736C43">
        <w:rPr>
          <w:kern w:val="0"/>
          <w:sz w:val="24"/>
          <w:szCs w:val="24"/>
        </w:rPr>
        <w:t xml:space="preserve"> o operačnom programe</w:t>
      </w:r>
    </w:p>
    <w:p w:rsidR="00A211F6" w:rsidRPr="00E1067A" w:rsidRDefault="00A211F6" w:rsidP="005661AD">
      <w:pPr>
        <w:spacing w:after="120"/>
        <w:jc w:val="both"/>
        <w:rPr>
          <w:rFonts w:ascii="Arial" w:hAnsi="Arial" w:cs="Arial"/>
          <w:sz w:val="22"/>
          <w:szCs w:val="22"/>
        </w:rPr>
      </w:pPr>
      <w:r w:rsidRPr="00E1067A">
        <w:rPr>
          <w:rFonts w:ascii="Arial" w:hAnsi="Arial" w:cs="Arial"/>
          <w:sz w:val="22"/>
          <w:szCs w:val="22"/>
        </w:rPr>
        <w:t xml:space="preserve">Operačný program INTERACT </w:t>
      </w:r>
      <w:r w:rsidR="0093183C">
        <w:rPr>
          <w:rFonts w:ascii="Arial" w:hAnsi="Arial" w:cs="Arial"/>
          <w:sz w:val="22"/>
          <w:szCs w:val="22"/>
        </w:rPr>
        <w:t xml:space="preserve">II </w:t>
      </w:r>
      <w:r w:rsidRPr="00E1067A">
        <w:rPr>
          <w:rFonts w:ascii="Arial" w:hAnsi="Arial" w:cs="Arial"/>
          <w:sz w:val="22"/>
          <w:szCs w:val="22"/>
        </w:rPr>
        <w:t xml:space="preserve">2007–2013 je nadnárodný operačný program, ktorý nefinancuje projekty, ale prostredníctvom štyroch kontaktných bodov, ktoré sídlia vo Viedni, Viborgu, Turku a vo Valencii poskytuje služby rôznym programom Európskej </w:t>
      </w:r>
      <w:r w:rsidR="00E86BE2">
        <w:rPr>
          <w:rFonts w:ascii="Arial" w:hAnsi="Arial" w:cs="Arial"/>
          <w:sz w:val="22"/>
          <w:szCs w:val="22"/>
        </w:rPr>
        <w:t xml:space="preserve">územnej </w:t>
      </w:r>
      <w:r w:rsidRPr="00E1067A">
        <w:rPr>
          <w:rFonts w:ascii="Arial" w:hAnsi="Arial" w:cs="Arial"/>
          <w:sz w:val="22"/>
          <w:szCs w:val="22"/>
        </w:rPr>
        <w:t xml:space="preserve">spolupráce. </w:t>
      </w:r>
    </w:p>
    <w:p w:rsidR="00736C43" w:rsidRDefault="00A211F6" w:rsidP="005661AD">
      <w:pPr>
        <w:spacing w:after="120"/>
        <w:jc w:val="both"/>
        <w:rPr>
          <w:rFonts w:ascii="Arial" w:hAnsi="Arial" w:cs="Arial"/>
          <w:sz w:val="22"/>
          <w:szCs w:val="22"/>
        </w:rPr>
      </w:pPr>
      <w:r w:rsidRPr="00E1067A">
        <w:rPr>
          <w:rFonts w:ascii="Arial" w:hAnsi="Arial" w:cs="Arial"/>
          <w:sz w:val="22"/>
          <w:szCs w:val="22"/>
        </w:rPr>
        <w:t xml:space="preserve">Operačný program INTERACT </w:t>
      </w:r>
      <w:r w:rsidR="0093183C">
        <w:rPr>
          <w:rFonts w:ascii="Arial" w:hAnsi="Arial" w:cs="Arial"/>
          <w:sz w:val="22"/>
          <w:szCs w:val="22"/>
        </w:rPr>
        <w:t xml:space="preserve">II </w:t>
      </w:r>
      <w:r w:rsidRPr="00E1067A">
        <w:rPr>
          <w:rFonts w:ascii="Arial" w:hAnsi="Arial" w:cs="Arial"/>
          <w:sz w:val="22"/>
          <w:szCs w:val="22"/>
        </w:rPr>
        <w:t xml:space="preserve">2007-2013 </w:t>
      </w:r>
      <w:r w:rsidR="00736C43">
        <w:rPr>
          <w:rFonts w:ascii="Arial" w:hAnsi="Arial" w:cs="Arial"/>
          <w:sz w:val="22"/>
          <w:szCs w:val="22"/>
        </w:rPr>
        <w:t xml:space="preserve">sa riadi </w:t>
      </w:r>
      <w:r w:rsidRPr="00E1067A">
        <w:rPr>
          <w:rFonts w:ascii="Arial" w:hAnsi="Arial" w:cs="Arial"/>
          <w:sz w:val="22"/>
          <w:szCs w:val="22"/>
        </w:rPr>
        <w:t>viacročný</w:t>
      </w:r>
      <w:r w:rsidR="00736C43">
        <w:rPr>
          <w:rFonts w:ascii="Arial" w:hAnsi="Arial" w:cs="Arial"/>
          <w:sz w:val="22"/>
          <w:szCs w:val="22"/>
        </w:rPr>
        <w:t>m</w:t>
      </w:r>
      <w:r w:rsidRPr="00E1067A">
        <w:rPr>
          <w:rFonts w:ascii="Arial" w:hAnsi="Arial" w:cs="Arial"/>
          <w:sz w:val="22"/>
          <w:szCs w:val="22"/>
        </w:rPr>
        <w:t xml:space="preserve"> pracovný</w:t>
      </w:r>
      <w:r w:rsidR="00736C43">
        <w:rPr>
          <w:rFonts w:ascii="Arial" w:hAnsi="Arial" w:cs="Arial"/>
          <w:sz w:val="22"/>
          <w:szCs w:val="22"/>
        </w:rPr>
        <w:t>m</w:t>
      </w:r>
      <w:r w:rsidRPr="00E1067A">
        <w:rPr>
          <w:rFonts w:ascii="Arial" w:hAnsi="Arial" w:cs="Arial"/>
          <w:sz w:val="22"/>
          <w:szCs w:val="22"/>
        </w:rPr>
        <w:t xml:space="preserve"> plán</w:t>
      </w:r>
      <w:r w:rsidR="00736C43">
        <w:rPr>
          <w:rFonts w:ascii="Arial" w:hAnsi="Arial" w:cs="Arial"/>
          <w:sz w:val="22"/>
          <w:szCs w:val="22"/>
        </w:rPr>
        <w:t>om</w:t>
      </w:r>
      <w:r w:rsidRPr="00E1067A">
        <w:rPr>
          <w:rFonts w:ascii="Arial" w:hAnsi="Arial" w:cs="Arial"/>
          <w:sz w:val="22"/>
          <w:szCs w:val="22"/>
        </w:rPr>
        <w:t xml:space="preserve">, ktorý je schválený Monitorovacím výborom a akceptovaný Európskou komisiou. Na ročnej báze plní pracovný plán, vrátane aktivít na daný rok, ktorý je vopred schválený Monitorovacím výborom. </w:t>
      </w:r>
    </w:p>
    <w:p w:rsidR="00A211F6" w:rsidRPr="00736C43" w:rsidRDefault="00A211F6" w:rsidP="005661AD">
      <w:pPr>
        <w:spacing w:after="120"/>
        <w:jc w:val="both"/>
        <w:rPr>
          <w:rFonts w:ascii="Arial" w:hAnsi="Arial" w:cs="Arial"/>
          <w:sz w:val="22"/>
          <w:szCs w:val="22"/>
        </w:rPr>
      </w:pPr>
      <w:r w:rsidRPr="00736C43">
        <w:rPr>
          <w:rFonts w:ascii="Arial" w:hAnsi="Arial" w:cs="Arial"/>
          <w:sz w:val="22"/>
          <w:szCs w:val="22"/>
        </w:rPr>
        <w:t>Tieto aktivity sa stanovujú na základe nasledovných kritérií:</w:t>
      </w:r>
    </w:p>
    <w:p w:rsidR="00A211F6" w:rsidRPr="00E1067A" w:rsidRDefault="00A211F6" w:rsidP="0093183C">
      <w:pPr>
        <w:shd w:val="clear" w:color="auto" w:fill="FFFFFF"/>
        <w:spacing w:after="60"/>
        <w:jc w:val="both"/>
        <w:rPr>
          <w:rFonts w:ascii="Arial" w:hAnsi="Arial" w:cs="Arial"/>
          <w:sz w:val="22"/>
          <w:szCs w:val="22"/>
        </w:rPr>
      </w:pPr>
      <w:r w:rsidRPr="00E1067A">
        <w:rPr>
          <w:rFonts w:ascii="Arial" w:hAnsi="Arial" w:cs="Arial"/>
          <w:sz w:val="22"/>
          <w:szCs w:val="22"/>
        </w:rPr>
        <w:t>1) analýza potrieb (všetci účastníci – regionálne siete, národné kontaktné osoby, Európska komisia, Monitorovací výbor);</w:t>
      </w:r>
    </w:p>
    <w:p w:rsidR="00A211F6" w:rsidRPr="00E1067A" w:rsidRDefault="00A211F6" w:rsidP="0093183C">
      <w:pPr>
        <w:shd w:val="clear" w:color="auto" w:fill="FFFFFF"/>
        <w:spacing w:after="60"/>
        <w:jc w:val="both"/>
        <w:rPr>
          <w:rFonts w:ascii="Arial" w:hAnsi="Arial" w:cs="Arial"/>
          <w:sz w:val="22"/>
          <w:szCs w:val="22"/>
        </w:rPr>
      </w:pPr>
      <w:r w:rsidRPr="00E1067A">
        <w:rPr>
          <w:rFonts w:ascii="Arial" w:hAnsi="Arial" w:cs="Arial"/>
          <w:sz w:val="22"/>
          <w:szCs w:val="22"/>
        </w:rPr>
        <w:t>2) dostupné zdroje (personálne, finančné);</w:t>
      </w:r>
    </w:p>
    <w:p w:rsidR="00A211F6" w:rsidRPr="00E1067A" w:rsidRDefault="00E86BE2" w:rsidP="0093183C">
      <w:pPr>
        <w:shd w:val="clear" w:color="auto" w:fill="FFFFFF"/>
        <w:spacing w:after="60"/>
        <w:jc w:val="both"/>
        <w:rPr>
          <w:rFonts w:ascii="Arial" w:hAnsi="Arial" w:cs="Arial"/>
          <w:sz w:val="22"/>
          <w:szCs w:val="22"/>
        </w:rPr>
      </w:pPr>
      <w:r>
        <w:rPr>
          <w:rFonts w:ascii="Arial" w:hAnsi="Arial" w:cs="Arial"/>
          <w:sz w:val="22"/>
          <w:szCs w:val="22"/>
        </w:rPr>
        <w:t>3</w:t>
      </w:r>
      <w:r w:rsidR="00A211F6" w:rsidRPr="00E1067A">
        <w:rPr>
          <w:rFonts w:ascii="Arial" w:hAnsi="Arial" w:cs="Arial"/>
          <w:sz w:val="22"/>
          <w:szCs w:val="22"/>
        </w:rPr>
        <w:t>) komplementárnosť s ponúknutými službami;</w:t>
      </w:r>
    </w:p>
    <w:p w:rsidR="00A211F6" w:rsidRPr="00E1067A" w:rsidRDefault="00E86BE2" w:rsidP="0093183C">
      <w:pPr>
        <w:shd w:val="clear" w:color="auto" w:fill="FFFFFF"/>
        <w:spacing w:after="120"/>
        <w:jc w:val="both"/>
        <w:rPr>
          <w:rFonts w:ascii="Arial" w:hAnsi="Arial" w:cs="Arial"/>
          <w:sz w:val="22"/>
          <w:szCs w:val="22"/>
        </w:rPr>
      </w:pPr>
      <w:r>
        <w:rPr>
          <w:rFonts w:ascii="Arial" w:hAnsi="Arial" w:cs="Arial"/>
          <w:sz w:val="22"/>
          <w:szCs w:val="22"/>
        </w:rPr>
        <w:t>4</w:t>
      </w:r>
      <w:r w:rsidR="00A211F6" w:rsidRPr="00E1067A">
        <w:rPr>
          <w:rFonts w:ascii="Arial" w:hAnsi="Arial" w:cs="Arial"/>
          <w:sz w:val="22"/>
          <w:szCs w:val="22"/>
        </w:rPr>
        <w:t>) požiadavka na celoeurópske krytie.</w:t>
      </w:r>
    </w:p>
    <w:p w:rsidR="00A211F6" w:rsidRPr="00E1067A" w:rsidRDefault="00A211F6" w:rsidP="0093183C">
      <w:pPr>
        <w:shd w:val="clear" w:color="auto" w:fill="FFFFFF"/>
        <w:spacing w:after="120"/>
        <w:jc w:val="both"/>
        <w:rPr>
          <w:rFonts w:ascii="Arial" w:hAnsi="Arial" w:cs="Arial"/>
          <w:sz w:val="22"/>
          <w:szCs w:val="22"/>
        </w:rPr>
      </w:pPr>
      <w:r w:rsidRPr="00E1067A">
        <w:rPr>
          <w:rFonts w:ascii="Arial" w:hAnsi="Arial" w:cs="Arial"/>
          <w:sz w:val="22"/>
          <w:szCs w:val="22"/>
        </w:rPr>
        <w:t>Všetky aktivity sa pravidelne diskutujú na stretnutiach koordinačnej skupiny a pracovných skupín. Riadiaci orgán</w:t>
      </w:r>
      <w:r w:rsidR="0093183C">
        <w:rPr>
          <w:rFonts w:ascii="Arial" w:hAnsi="Arial" w:cs="Arial"/>
          <w:sz w:val="22"/>
          <w:szCs w:val="22"/>
        </w:rPr>
        <w:t>, ktorým je Bratislavský samosprávny kraj, odbor INTERACT,</w:t>
      </w:r>
      <w:r w:rsidRPr="00E1067A">
        <w:rPr>
          <w:rFonts w:ascii="Arial" w:hAnsi="Arial" w:cs="Arial"/>
          <w:sz w:val="22"/>
          <w:szCs w:val="22"/>
        </w:rPr>
        <w:t xml:space="preserve"> následne predstaví navrhnuté aktivity v rámci ročného plánu </w:t>
      </w:r>
      <w:r w:rsidR="0093183C">
        <w:rPr>
          <w:rFonts w:ascii="Arial" w:hAnsi="Arial" w:cs="Arial"/>
          <w:sz w:val="22"/>
          <w:szCs w:val="22"/>
        </w:rPr>
        <w:t>práce</w:t>
      </w:r>
      <w:r w:rsidRPr="00E1067A">
        <w:rPr>
          <w:rFonts w:ascii="Arial" w:hAnsi="Arial" w:cs="Arial"/>
          <w:sz w:val="22"/>
          <w:szCs w:val="22"/>
        </w:rPr>
        <w:t xml:space="preserve"> členom Monitorovacieho výboru na schválenie.</w:t>
      </w:r>
    </w:p>
    <w:p w:rsidR="00A211F6" w:rsidRPr="00736C43" w:rsidRDefault="00A211F6" w:rsidP="00736C43">
      <w:pPr>
        <w:shd w:val="clear" w:color="auto" w:fill="FFFFFF"/>
        <w:jc w:val="both"/>
        <w:rPr>
          <w:rFonts w:ascii="Arial" w:hAnsi="Arial" w:cs="Arial"/>
          <w:sz w:val="22"/>
          <w:szCs w:val="22"/>
        </w:rPr>
      </w:pPr>
      <w:r w:rsidRPr="00736C43">
        <w:rPr>
          <w:rFonts w:ascii="Arial" w:hAnsi="Arial" w:cs="Arial"/>
          <w:sz w:val="22"/>
          <w:szCs w:val="22"/>
        </w:rPr>
        <w:t xml:space="preserve">Hlavným účelom operačného programu INTERACT II je poskytovať podporu jednotlivým inštitúciám pri účinnejšej a efektívnejšej realizácii programov Európskej </w:t>
      </w:r>
      <w:r w:rsidR="00C01456">
        <w:rPr>
          <w:rFonts w:ascii="Arial" w:hAnsi="Arial" w:cs="Arial"/>
          <w:sz w:val="22"/>
          <w:szCs w:val="22"/>
        </w:rPr>
        <w:t>územnej</w:t>
      </w:r>
      <w:r w:rsidRPr="00736C43">
        <w:rPr>
          <w:rFonts w:ascii="Arial" w:hAnsi="Arial" w:cs="Arial"/>
          <w:sz w:val="22"/>
          <w:szCs w:val="22"/>
        </w:rPr>
        <w:t xml:space="preserve"> spolupráce </w:t>
      </w:r>
      <w:r w:rsidR="00BC37B9">
        <w:rPr>
          <w:rFonts w:ascii="Arial" w:hAnsi="Arial" w:cs="Arial"/>
          <w:sz w:val="22"/>
          <w:szCs w:val="22"/>
        </w:rPr>
        <w:t xml:space="preserve"> </w:t>
      </w:r>
      <w:r w:rsidRPr="00736C43">
        <w:rPr>
          <w:rFonts w:ascii="Arial" w:hAnsi="Arial" w:cs="Arial"/>
          <w:sz w:val="22"/>
          <w:szCs w:val="22"/>
        </w:rPr>
        <w:t>tým, že:</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poskytuje odborné poradenstvo prostredníctvom školení, workshopov, seminárov, konferencií;</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pomáha vytvárať siete kontaktov a pracovné skupiny;</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publikuje praktické príručky, štúdie, výskumy, vytvára vzory formulárov;</w:t>
      </w:r>
    </w:p>
    <w:p w:rsidR="00A211F6" w:rsidRPr="00736C43" w:rsidRDefault="00A211F6" w:rsidP="00495C56">
      <w:pPr>
        <w:pStyle w:val="Odsekzoznamu"/>
        <w:numPr>
          <w:ilvl w:val="0"/>
          <w:numId w:val="24"/>
        </w:numPr>
        <w:shd w:val="clear" w:color="auto" w:fill="FFFFFF"/>
        <w:spacing w:after="120"/>
        <w:jc w:val="both"/>
        <w:rPr>
          <w:rFonts w:ascii="Arial" w:hAnsi="Arial" w:cs="Arial"/>
          <w:sz w:val="22"/>
          <w:szCs w:val="22"/>
        </w:rPr>
      </w:pPr>
      <w:r w:rsidRPr="00736C43">
        <w:rPr>
          <w:rFonts w:ascii="Arial" w:hAnsi="Arial" w:cs="Arial"/>
          <w:sz w:val="22"/>
          <w:szCs w:val="22"/>
        </w:rPr>
        <w:t>poskytuje individuálne poradenstvo „šité na mieru“.</w:t>
      </w:r>
    </w:p>
    <w:p w:rsidR="00736C43" w:rsidRDefault="00A211F6" w:rsidP="00736C43">
      <w:pPr>
        <w:shd w:val="clear" w:color="auto" w:fill="FFFFFF"/>
        <w:jc w:val="both"/>
        <w:rPr>
          <w:rFonts w:ascii="Arial" w:hAnsi="Arial" w:cs="Arial"/>
          <w:sz w:val="22"/>
          <w:szCs w:val="22"/>
        </w:rPr>
      </w:pPr>
      <w:r w:rsidRPr="00736C43">
        <w:rPr>
          <w:rFonts w:ascii="Arial" w:hAnsi="Arial" w:cs="Arial"/>
          <w:sz w:val="22"/>
          <w:szCs w:val="22"/>
        </w:rPr>
        <w:lastRenderedPageBreak/>
        <w:t>Tri hlavné ciele INTERACT-u sú:</w:t>
      </w:r>
    </w:p>
    <w:p w:rsidR="00736C43" w:rsidRPr="00736C43" w:rsidRDefault="009C0548" w:rsidP="00736C43">
      <w:pPr>
        <w:pStyle w:val="Odsekzoznamu"/>
        <w:numPr>
          <w:ilvl w:val="0"/>
          <w:numId w:val="28"/>
        </w:numPr>
        <w:shd w:val="clear" w:color="auto" w:fill="FFFFFF"/>
        <w:jc w:val="both"/>
        <w:rPr>
          <w:rFonts w:ascii="Arial" w:hAnsi="Arial" w:cs="Arial"/>
          <w:sz w:val="22"/>
          <w:szCs w:val="22"/>
        </w:rPr>
      </w:pPr>
      <w:r>
        <w:rPr>
          <w:rFonts w:ascii="Arial" w:hAnsi="Arial" w:cs="Arial"/>
          <w:sz w:val="22"/>
          <w:szCs w:val="22"/>
        </w:rPr>
        <w:t>p</w:t>
      </w:r>
      <w:r w:rsidR="00A211F6" w:rsidRPr="00736C43">
        <w:rPr>
          <w:rFonts w:ascii="Arial" w:hAnsi="Arial" w:cs="Arial"/>
          <w:sz w:val="22"/>
          <w:szCs w:val="22"/>
        </w:rPr>
        <w:t>rispievať k sk</w:t>
      </w:r>
      <w:r w:rsidR="00E86BE2" w:rsidRPr="00736C43">
        <w:rPr>
          <w:rFonts w:ascii="Arial" w:hAnsi="Arial" w:cs="Arial"/>
          <w:sz w:val="22"/>
          <w:szCs w:val="22"/>
        </w:rPr>
        <w:t>valitneniu riadenia programov EÚ</w:t>
      </w:r>
      <w:r w:rsidR="00A211F6" w:rsidRPr="00736C43">
        <w:rPr>
          <w:rFonts w:ascii="Arial" w:hAnsi="Arial" w:cs="Arial"/>
          <w:sz w:val="22"/>
          <w:szCs w:val="22"/>
        </w:rPr>
        <w:t>S;</w:t>
      </w:r>
    </w:p>
    <w:p w:rsidR="00736C43" w:rsidRPr="00736C43" w:rsidRDefault="009C0548" w:rsidP="00736C43">
      <w:pPr>
        <w:pStyle w:val="Odsekzoznamu"/>
        <w:numPr>
          <w:ilvl w:val="0"/>
          <w:numId w:val="28"/>
        </w:numPr>
        <w:shd w:val="clear" w:color="auto" w:fill="FFFFFF"/>
        <w:jc w:val="both"/>
        <w:rPr>
          <w:rFonts w:ascii="Arial" w:hAnsi="Arial" w:cs="Arial"/>
          <w:sz w:val="22"/>
          <w:szCs w:val="22"/>
        </w:rPr>
      </w:pPr>
      <w:r>
        <w:rPr>
          <w:rFonts w:ascii="Arial" w:hAnsi="Arial" w:cs="Arial"/>
          <w:sz w:val="22"/>
          <w:szCs w:val="22"/>
        </w:rPr>
        <w:t>z</w:t>
      </w:r>
      <w:r w:rsidR="00A211F6" w:rsidRPr="00736C43">
        <w:rPr>
          <w:rFonts w:ascii="Arial" w:hAnsi="Arial" w:cs="Arial"/>
          <w:sz w:val="22"/>
          <w:szCs w:val="22"/>
        </w:rPr>
        <w:t>výšiť efektívnosť produkcie programu;</w:t>
      </w:r>
    </w:p>
    <w:p w:rsidR="00A211F6" w:rsidRPr="00736C43" w:rsidRDefault="009C0548" w:rsidP="00495C56">
      <w:pPr>
        <w:pStyle w:val="Odsekzoznamu"/>
        <w:numPr>
          <w:ilvl w:val="0"/>
          <w:numId w:val="28"/>
        </w:numPr>
        <w:shd w:val="clear" w:color="auto" w:fill="FFFFFF"/>
        <w:spacing w:after="120"/>
        <w:jc w:val="both"/>
        <w:rPr>
          <w:rFonts w:ascii="Arial" w:hAnsi="Arial" w:cs="Arial"/>
          <w:sz w:val="22"/>
          <w:szCs w:val="22"/>
        </w:rPr>
      </w:pPr>
      <w:r>
        <w:rPr>
          <w:rFonts w:ascii="Arial" w:hAnsi="Arial" w:cs="Arial"/>
          <w:sz w:val="22"/>
          <w:szCs w:val="22"/>
        </w:rPr>
        <w:t>u</w:t>
      </w:r>
      <w:r w:rsidR="00A211F6" w:rsidRPr="00736C43">
        <w:rPr>
          <w:rFonts w:ascii="Arial" w:hAnsi="Arial" w:cs="Arial"/>
          <w:sz w:val="22"/>
          <w:szCs w:val="22"/>
        </w:rPr>
        <w:t>ľahčiť prenos know-how a výme</w:t>
      </w:r>
      <w:r w:rsidR="00E86BE2" w:rsidRPr="00736C43">
        <w:rPr>
          <w:rFonts w:ascii="Arial" w:hAnsi="Arial" w:cs="Arial"/>
          <w:sz w:val="22"/>
          <w:szCs w:val="22"/>
        </w:rPr>
        <w:t>nu poznatkov medzi programami EÚ</w:t>
      </w:r>
      <w:r w:rsidR="00A211F6" w:rsidRPr="00736C43">
        <w:rPr>
          <w:rFonts w:ascii="Arial" w:hAnsi="Arial" w:cs="Arial"/>
          <w:sz w:val="22"/>
          <w:szCs w:val="22"/>
        </w:rPr>
        <w:t>S.</w:t>
      </w:r>
    </w:p>
    <w:p w:rsidR="00736C43" w:rsidRDefault="00A211F6" w:rsidP="0093183C">
      <w:pPr>
        <w:shd w:val="clear" w:color="auto" w:fill="FFFFFF"/>
        <w:spacing w:after="120"/>
        <w:jc w:val="both"/>
        <w:rPr>
          <w:rFonts w:ascii="Arial" w:hAnsi="Arial" w:cs="Arial"/>
          <w:sz w:val="22"/>
          <w:szCs w:val="22"/>
        </w:rPr>
      </w:pPr>
      <w:r w:rsidRPr="00E1067A">
        <w:rPr>
          <w:rFonts w:ascii="Arial" w:hAnsi="Arial" w:cs="Arial"/>
          <w:sz w:val="22"/>
          <w:szCs w:val="22"/>
        </w:rPr>
        <w:t>Operačný program INTERACT II je akoby mostom, ktorý spája ostatné programy a inštitúcie v rámci E</w:t>
      </w:r>
      <w:r w:rsidR="006376EF">
        <w:rPr>
          <w:rFonts w:ascii="Arial" w:hAnsi="Arial" w:cs="Arial"/>
          <w:sz w:val="22"/>
          <w:szCs w:val="22"/>
        </w:rPr>
        <w:t>Ú</w:t>
      </w:r>
      <w:r w:rsidRPr="00E1067A">
        <w:rPr>
          <w:rFonts w:ascii="Arial" w:hAnsi="Arial" w:cs="Arial"/>
          <w:sz w:val="22"/>
          <w:szCs w:val="22"/>
        </w:rPr>
        <w:t>S</w:t>
      </w:r>
      <w:r w:rsidRPr="00736C43">
        <w:rPr>
          <w:rFonts w:ascii="Arial" w:hAnsi="Arial" w:cs="Arial"/>
          <w:sz w:val="22"/>
          <w:szCs w:val="22"/>
        </w:rPr>
        <w:t>. Cieľovou skupinou</w:t>
      </w:r>
      <w:r w:rsidRPr="00E1067A">
        <w:rPr>
          <w:rFonts w:ascii="Arial" w:hAnsi="Arial" w:cs="Arial"/>
          <w:sz w:val="22"/>
          <w:szCs w:val="22"/>
        </w:rPr>
        <w:t xml:space="preserve"> programu INTERACT sú orgány a inštitúcie, riadiace orgány, spoločné technické sekretariáty, monitorovacie výbory, národné kontaktne body, certifikačné orgány a orgány auditu.</w:t>
      </w:r>
    </w:p>
    <w:p w:rsidR="00736C43" w:rsidRDefault="00A211F6" w:rsidP="00736C43">
      <w:pPr>
        <w:shd w:val="clear" w:color="auto" w:fill="FFFFFF"/>
        <w:jc w:val="both"/>
        <w:rPr>
          <w:rFonts w:ascii="Arial" w:hAnsi="Arial" w:cs="Arial"/>
          <w:sz w:val="22"/>
          <w:szCs w:val="22"/>
        </w:rPr>
      </w:pPr>
      <w:r w:rsidRPr="00736C43">
        <w:rPr>
          <w:rFonts w:ascii="Arial" w:hAnsi="Arial" w:cs="Arial"/>
          <w:sz w:val="22"/>
          <w:szCs w:val="22"/>
        </w:rPr>
        <w:t>Základné tematické oblasti podpory poskytujúce INTERACT-om sú:</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p</w:t>
      </w:r>
      <w:r w:rsidR="00736C43" w:rsidRPr="00736C43">
        <w:rPr>
          <w:rFonts w:ascii="Arial" w:hAnsi="Arial" w:cs="Arial"/>
          <w:sz w:val="22"/>
          <w:szCs w:val="22"/>
        </w:rPr>
        <w:t>rogramový manažment;</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f</w:t>
      </w:r>
      <w:r w:rsidR="00A211F6" w:rsidRPr="00736C43">
        <w:rPr>
          <w:rFonts w:ascii="Arial" w:hAnsi="Arial" w:cs="Arial"/>
          <w:sz w:val="22"/>
          <w:szCs w:val="22"/>
        </w:rPr>
        <w:t>inančný manažment;</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a</w:t>
      </w:r>
      <w:r w:rsidR="00A211F6" w:rsidRPr="00736C43">
        <w:rPr>
          <w:rFonts w:ascii="Arial" w:hAnsi="Arial" w:cs="Arial"/>
          <w:sz w:val="22"/>
          <w:szCs w:val="22"/>
        </w:rPr>
        <w:t>udit a kontrolné mechanizmy;</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m</w:t>
      </w:r>
      <w:r w:rsidR="00A211F6" w:rsidRPr="00736C43">
        <w:rPr>
          <w:rFonts w:ascii="Arial" w:hAnsi="Arial" w:cs="Arial"/>
          <w:sz w:val="22"/>
          <w:szCs w:val="22"/>
        </w:rPr>
        <w:t>onitorovanie a hodnotenie;</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s</w:t>
      </w:r>
      <w:r w:rsidR="00A211F6" w:rsidRPr="00736C43">
        <w:rPr>
          <w:rFonts w:ascii="Arial" w:hAnsi="Arial" w:cs="Arial"/>
          <w:sz w:val="22"/>
          <w:szCs w:val="22"/>
        </w:rPr>
        <w:t>trategické programové plánovanie;</w:t>
      </w:r>
    </w:p>
    <w:p w:rsidR="00736C43" w:rsidRPr="00736C43" w:rsidRDefault="009C0548" w:rsidP="00736C43">
      <w:pPr>
        <w:pStyle w:val="Odsekzoznamu"/>
        <w:numPr>
          <w:ilvl w:val="0"/>
          <w:numId w:val="29"/>
        </w:numPr>
        <w:shd w:val="clear" w:color="auto" w:fill="FFFFFF"/>
        <w:jc w:val="both"/>
        <w:rPr>
          <w:rFonts w:ascii="Arial" w:hAnsi="Arial" w:cs="Arial"/>
          <w:sz w:val="22"/>
          <w:szCs w:val="22"/>
        </w:rPr>
      </w:pPr>
      <w:r>
        <w:rPr>
          <w:rFonts w:ascii="Arial" w:hAnsi="Arial" w:cs="Arial"/>
          <w:sz w:val="22"/>
          <w:szCs w:val="22"/>
        </w:rPr>
        <w:t>k</w:t>
      </w:r>
      <w:r w:rsidR="00A211F6" w:rsidRPr="00736C43">
        <w:rPr>
          <w:rFonts w:ascii="Arial" w:hAnsi="Arial" w:cs="Arial"/>
          <w:sz w:val="22"/>
          <w:szCs w:val="22"/>
        </w:rPr>
        <w:t>apitalizácia skúseností z predchádzajúceho obdobia;</w:t>
      </w:r>
    </w:p>
    <w:p w:rsidR="00A211F6" w:rsidRPr="00736C43" w:rsidRDefault="009C0548" w:rsidP="00495C56">
      <w:pPr>
        <w:pStyle w:val="Odsekzoznamu"/>
        <w:numPr>
          <w:ilvl w:val="0"/>
          <w:numId w:val="29"/>
        </w:numPr>
        <w:shd w:val="clear" w:color="auto" w:fill="FFFFFF"/>
        <w:spacing w:after="120"/>
        <w:jc w:val="both"/>
        <w:rPr>
          <w:rFonts w:ascii="Arial" w:hAnsi="Arial" w:cs="Arial"/>
          <w:sz w:val="22"/>
          <w:szCs w:val="22"/>
        </w:rPr>
      </w:pPr>
      <w:r>
        <w:rPr>
          <w:rFonts w:ascii="Arial" w:hAnsi="Arial" w:cs="Arial"/>
          <w:sz w:val="22"/>
          <w:szCs w:val="22"/>
        </w:rPr>
        <w:t>k</w:t>
      </w:r>
      <w:r w:rsidR="00A211F6" w:rsidRPr="00736C43">
        <w:rPr>
          <w:rFonts w:ascii="Arial" w:hAnsi="Arial" w:cs="Arial"/>
          <w:sz w:val="22"/>
          <w:szCs w:val="22"/>
        </w:rPr>
        <w:t>omunikácia a propagácia.</w:t>
      </w:r>
    </w:p>
    <w:p w:rsidR="00A211F6" w:rsidRDefault="00A211F6" w:rsidP="00495C56">
      <w:pPr>
        <w:shd w:val="clear" w:color="auto" w:fill="FFFFFF"/>
        <w:spacing w:after="120"/>
        <w:jc w:val="both"/>
        <w:rPr>
          <w:rFonts w:ascii="Arial" w:hAnsi="Arial" w:cs="Arial"/>
          <w:sz w:val="22"/>
          <w:szCs w:val="22"/>
        </w:rPr>
      </w:pPr>
      <w:r w:rsidRPr="0093183C">
        <w:rPr>
          <w:rFonts w:ascii="Arial" w:hAnsi="Arial" w:cs="Arial"/>
          <w:sz w:val="22"/>
          <w:szCs w:val="22"/>
        </w:rPr>
        <w:t>Kontaktné body Turku (Fínsko), Viborg (Dánsko), Valencia (Španielsko) a Viedeň (Rakúsko) slúžia v rámci svojich geografických oblastí pre regionálne skupiny im</w:t>
      </w:r>
      <w:r w:rsidR="00E86BE2">
        <w:rPr>
          <w:rFonts w:ascii="Arial" w:hAnsi="Arial" w:cs="Arial"/>
          <w:sz w:val="22"/>
          <w:szCs w:val="22"/>
        </w:rPr>
        <w:t xml:space="preserve">plementujúce cezhraničné, </w:t>
      </w:r>
      <w:r w:rsidR="009C0548">
        <w:rPr>
          <w:rFonts w:ascii="Arial" w:hAnsi="Arial" w:cs="Arial"/>
          <w:sz w:val="22"/>
          <w:szCs w:val="22"/>
        </w:rPr>
        <w:t xml:space="preserve">nadnárodné </w:t>
      </w:r>
      <w:r w:rsidR="00E86BE2">
        <w:rPr>
          <w:rFonts w:ascii="Arial" w:hAnsi="Arial" w:cs="Arial"/>
          <w:sz w:val="22"/>
          <w:szCs w:val="22"/>
        </w:rPr>
        <w:t>a interregionálne</w:t>
      </w:r>
      <w:r w:rsidRPr="0093183C">
        <w:rPr>
          <w:rFonts w:ascii="Arial" w:hAnsi="Arial" w:cs="Arial"/>
          <w:sz w:val="22"/>
          <w:szCs w:val="22"/>
        </w:rPr>
        <w:t xml:space="preserve"> programy a pokrývajú tak celú EÚ</w:t>
      </w:r>
      <w:r w:rsidR="009C0548">
        <w:rPr>
          <w:rFonts w:ascii="Arial" w:hAnsi="Arial" w:cs="Arial"/>
          <w:sz w:val="22"/>
          <w:szCs w:val="22"/>
        </w:rPr>
        <w:t>, Nórsko a Švajčiarsko</w:t>
      </w:r>
      <w:r w:rsidRPr="0093183C">
        <w:rPr>
          <w:rFonts w:ascii="Arial" w:hAnsi="Arial" w:cs="Arial"/>
          <w:sz w:val="22"/>
          <w:szCs w:val="22"/>
        </w:rPr>
        <w:t xml:space="preserve">. </w:t>
      </w:r>
    </w:p>
    <w:p w:rsidR="00A36F97" w:rsidRPr="00A36F97" w:rsidRDefault="00A36F97" w:rsidP="00495C56">
      <w:pPr>
        <w:shd w:val="clear" w:color="auto" w:fill="FFFFFF"/>
        <w:spacing w:after="120"/>
        <w:ind w:left="1418" w:hanging="1418"/>
        <w:jc w:val="both"/>
        <w:rPr>
          <w:rFonts w:ascii="Arial" w:hAnsi="Arial" w:cs="Arial"/>
          <w:sz w:val="20"/>
          <w:szCs w:val="20"/>
        </w:rPr>
      </w:pPr>
      <w:r w:rsidRPr="004F76BD">
        <w:rPr>
          <w:rFonts w:ascii="Arial" w:hAnsi="Arial" w:cs="Arial"/>
          <w:b/>
          <w:sz w:val="22"/>
          <w:szCs w:val="22"/>
        </w:rPr>
        <w:t>Obr</w:t>
      </w:r>
      <w:r w:rsidR="004F76BD" w:rsidRPr="004F76BD">
        <w:rPr>
          <w:rFonts w:ascii="Arial" w:hAnsi="Arial" w:cs="Arial"/>
          <w:b/>
          <w:sz w:val="22"/>
          <w:szCs w:val="22"/>
        </w:rPr>
        <w:t>.</w:t>
      </w:r>
      <w:r w:rsidRPr="004F76BD">
        <w:rPr>
          <w:rFonts w:ascii="Arial" w:hAnsi="Arial" w:cs="Arial"/>
          <w:b/>
          <w:sz w:val="22"/>
          <w:szCs w:val="22"/>
        </w:rPr>
        <w:t xml:space="preserve"> č. 1</w:t>
      </w:r>
      <w:r w:rsidRPr="00A36F97">
        <w:rPr>
          <w:rFonts w:ascii="Arial" w:hAnsi="Arial" w:cs="Arial"/>
          <w:sz w:val="22"/>
          <w:szCs w:val="22"/>
        </w:rPr>
        <w:t xml:space="preserve">: </w:t>
      </w:r>
      <w:r w:rsidRPr="00A36F97">
        <w:rPr>
          <w:rFonts w:ascii="Arial" w:hAnsi="Arial" w:cs="Arial"/>
          <w:sz w:val="20"/>
          <w:szCs w:val="20"/>
        </w:rPr>
        <w:t>Rozdelenie členských krajín zapojených do OP INTERACT II pre jednotlivé kontaktné body</w:t>
      </w:r>
    </w:p>
    <w:p w:rsidR="00E86BE2" w:rsidRPr="0093183C" w:rsidRDefault="00E86BE2" w:rsidP="00E1067A">
      <w:pPr>
        <w:shd w:val="clear" w:color="auto" w:fill="FFFFFF"/>
        <w:jc w:val="both"/>
        <w:rPr>
          <w:rFonts w:ascii="Arial" w:hAnsi="Arial" w:cs="Arial"/>
          <w:sz w:val="22"/>
          <w:szCs w:val="22"/>
        </w:rPr>
      </w:pPr>
    </w:p>
    <w:p w:rsidR="00A211F6" w:rsidRDefault="00A211F6" w:rsidP="00A211F6">
      <w:pPr>
        <w:shd w:val="clear" w:color="auto" w:fill="FFFFFF"/>
        <w:rPr>
          <w:rFonts w:ascii="Trebuchet MS" w:hAnsi="Trebuchet MS"/>
          <w:color w:val="4B4B4B"/>
          <w:sz w:val="17"/>
          <w:szCs w:val="17"/>
        </w:rPr>
      </w:pPr>
      <w:r>
        <w:rPr>
          <w:rFonts w:ascii="Trebuchet MS" w:hAnsi="Trebuchet MS"/>
          <w:noProof/>
          <w:color w:val="4B4B4B"/>
          <w:sz w:val="17"/>
          <w:szCs w:val="17"/>
        </w:rPr>
        <w:drawing>
          <wp:inline distT="0" distB="0" distL="0" distR="0" wp14:anchorId="6215808F" wp14:editId="6DF1DC51">
            <wp:extent cx="4381500" cy="3286125"/>
            <wp:effectExtent l="0" t="0" r="0" b="9525"/>
            <wp:docPr id="1" name="Obrázok 1" descr="interac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ct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4200" cy="3295650"/>
                    </a:xfrm>
                    <a:prstGeom prst="rect">
                      <a:avLst/>
                    </a:prstGeom>
                    <a:noFill/>
                    <a:ln>
                      <a:noFill/>
                    </a:ln>
                  </pic:spPr>
                </pic:pic>
              </a:graphicData>
            </a:graphic>
          </wp:inline>
        </w:drawing>
      </w:r>
    </w:p>
    <w:p w:rsidR="00A211F6" w:rsidRDefault="00A211F6" w:rsidP="00495C56">
      <w:pPr>
        <w:shd w:val="clear" w:color="auto" w:fill="FFFFFF"/>
        <w:spacing w:before="120"/>
        <w:jc w:val="both"/>
        <w:rPr>
          <w:rFonts w:ascii="Arial" w:hAnsi="Arial" w:cs="Arial"/>
          <w:sz w:val="22"/>
          <w:szCs w:val="22"/>
        </w:rPr>
      </w:pPr>
      <w:r w:rsidRPr="00E1067A">
        <w:rPr>
          <w:rFonts w:ascii="Arial" w:hAnsi="Arial" w:cs="Arial"/>
          <w:sz w:val="22"/>
          <w:szCs w:val="22"/>
        </w:rPr>
        <w:t>Široký rozsah produktov a služieb bol vyvinutý v rámci operačného programu INTERACT I</w:t>
      </w:r>
      <w:r w:rsidR="00E86BE2">
        <w:rPr>
          <w:rFonts w:ascii="Arial" w:hAnsi="Arial" w:cs="Arial"/>
          <w:sz w:val="22"/>
          <w:szCs w:val="22"/>
        </w:rPr>
        <w:t>, ktorý vznikol v roku 2003</w:t>
      </w:r>
      <w:r w:rsidRPr="00E1067A">
        <w:rPr>
          <w:rFonts w:ascii="Arial" w:hAnsi="Arial" w:cs="Arial"/>
          <w:sz w:val="22"/>
          <w:szCs w:val="22"/>
        </w:rPr>
        <w:t>. INTERACT</w:t>
      </w:r>
      <w:r w:rsidR="00E86BE2">
        <w:rPr>
          <w:rFonts w:ascii="Arial" w:hAnsi="Arial" w:cs="Arial"/>
          <w:sz w:val="22"/>
          <w:szCs w:val="22"/>
        </w:rPr>
        <w:t xml:space="preserve"> II</w:t>
      </w:r>
      <w:r w:rsidR="003D42CD">
        <w:rPr>
          <w:rFonts w:ascii="Arial" w:hAnsi="Arial" w:cs="Arial"/>
          <w:sz w:val="22"/>
          <w:szCs w:val="22"/>
        </w:rPr>
        <w:t xml:space="preserve"> 2007</w:t>
      </w:r>
      <w:r w:rsidRPr="00E1067A">
        <w:rPr>
          <w:rFonts w:ascii="Arial" w:hAnsi="Arial" w:cs="Arial"/>
          <w:sz w:val="22"/>
          <w:szCs w:val="22"/>
        </w:rPr>
        <w:t>-2013 pokračuje v aktivitách prostredníctvom seminárov, konferencií, poradenských služieb, literatúry a on-line nástrojov. Týmto prispieva k uľahčeniu a zjednodušeniu každ</w:t>
      </w:r>
      <w:r w:rsidR="00E86BE2">
        <w:rPr>
          <w:rFonts w:ascii="Arial" w:hAnsi="Arial" w:cs="Arial"/>
          <w:sz w:val="22"/>
          <w:szCs w:val="22"/>
        </w:rPr>
        <w:t>odenného manažmentu programov EÚ</w:t>
      </w:r>
      <w:r w:rsidRPr="00E1067A">
        <w:rPr>
          <w:rFonts w:ascii="Arial" w:hAnsi="Arial" w:cs="Arial"/>
          <w:sz w:val="22"/>
          <w:szCs w:val="22"/>
        </w:rPr>
        <w:t>S.</w:t>
      </w:r>
    </w:p>
    <w:p w:rsidR="00331A8E" w:rsidRPr="00331A8E" w:rsidRDefault="00832252" w:rsidP="00331A8E">
      <w:pPr>
        <w:shd w:val="clear" w:color="auto" w:fill="FFFFFF"/>
        <w:jc w:val="both"/>
        <w:rPr>
          <w:rFonts w:ascii="Arial" w:hAnsi="Arial" w:cs="Arial"/>
          <w:sz w:val="22"/>
          <w:szCs w:val="22"/>
        </w:rPr>
      </w:pPr>
      <w:r>
        <w:rPr>
          <w:rFonts w:ascii="Arial" w:hAnsi="Arial" w:cs="Arial"/>
          <w:sz w:val="22"/>
          <w:szCs w:val="22"/>
        </w:rPr>
        <w:t xml:space="preserve">Viac informácií o rozsahu poskytovaných služieb a konkrétnych plánovaných aktivitách je možné nájsť na stránke </w:t>
      </w:r>
      <w:hyperlink r:id="rId10" w:history="1">
        <w:r w:rsidRPr="00826ACC">
          <w:rPr>
            <w:rStyle w:val="Hypertextovprepojenie"/>
            <w:rFonts w:ascii="Arial" w:hAnsi="Arial" w:cs="Arial"/>
            <w:sz w:val="22"/>
            <w:szCs w:val="22"/>
          </w:rPr>
          <w:t>www.interact-eu.net</w:t>
        </w:r>
      </w:hyperlink>
      <w:r>
        <w:rPr>
          <w:rFonts w:ascii="Arial" w:hAnsi="Arial" w:cs="Arial"/>
          <w:sz w:val="22"/>
          <w:szCs w:val="22"/>
        </w:rPr>
        <w:t xml:space="preserve">. </w:t>
      </w:r>
    </w:p>
    <w:p w:rsidR="00E86BE2" w:rsidRPr="00736C43" w:rsidRDefault="00E86BE2" w:rsidP="00495C56">
      <w:pPr>
        <w:pStyle w:val="Nadpis1"/>
        <w:spacing w:before="360" w:after="120"/>
        <w:rPr>
          <w:kern w:val="0"/>
          <w:sz w:val="24"/>
          <w:szCs w:val="24"/>
        </w:rPr>
      </w:pPr>
      <w:r w:rsidRPr="00736C43">
        <w:rPr>
          <w:kern w:val="0"/>
          <w:sz w:val="24"/>
          <w:szCs w:val="24"/>
        </w:rPr>
        <w:lastRenderedPageBreak/>
        <w:t>Úlohy riadiaceho orgánu a zapojených subjektov</w:t>
      </w:r>
    </w:p>
    <w:p w:rsidR="00B510ED" w:rsidRPr="008B746A" w:rsidRDefault="00B510ED" w:rsidP="00495C56">
      <w:pPr>
        <w:spacing w:after="120"/>
        <w:jc w:val="both"/>
        <w:rPr>
          <w:rFonts w:ascii="Arial" w:hAnsi="Arial" w:cs="Arial"/>
          <w:sz w:val="22"/>
          <w:szCs w:val="22"/>
        </w:rPr>
      </w:pPr>
      <w:r w:rsidRPr="00A636E4">
        <w:rPr>
          <w:rFonts w:ascii="Arial" w:hAnsi="Arial" w:cs="Arial"/>
          <w:sz w:val="22"/>
          <w:szCs w:val="22"/>
        </w:rPr>
        <w:t xml:space="preserve">Vláda Slovenskej republiky svojím uznesením č. 283 zo 7. mája 2008 určila subjekty zapojené do riadenia a implementácie </w:t>
      </w:r>
      <w:r w:rsidRPr="008B746A">
        <w:rPr>
          <w:rFonts w:ascii="Arial" w:hAnsi="Arial" w:cs="Arial"/>
          <w:sz w:val="22"/>
          <w:szCs w:val="22"/>
        </w:rPr>
        <w:t xml:space="preserve">operačného programu INTERACT II v rámci cieľa </w:t>
      </w:r>
      <w:r w:rsidR="00602931" w:rsidRPr="008B746A">
        <w:rPr>
          <w:rFonts w:ascii="Arial" w:hAnsi="Arial" w:cs="Arial"/>
          <w:sz w:val="22"/>
          <w:szCs w:val="22"/>
        </w:rPr>
        <w:t>E</w:t>
      </w:r>
      <w:r w:rsidR="006376EF">
        <w:rPr>
          <w:rFonts w:ascii="Arial" w:hAnsi="Arial" w:cs="Arial"/>
          <w:sz w:val="22"/>
          <w:szCs w:val="22"/>
        </w:rPr>
        <w:t>Ú</w:t>
      </w:r>
      <w:r w:rsidR="00602931" w:rsidRPr="008B746A">
        <w:rPr>
          <w:rFonts w:ascii="Arial" w:hAnsi="Arial" w:cs="Arial"/>
          <w:sz w:val="22"/>
          <w:szCs w:val="22"/>
        </w:rPr>
        <w:t>S</w:t>
      </w:r>
      <w:r w:rsidRPr="008B746A">
        <w:rPr>
          <w:rFonts w:ascii="Arial" w:hAnsi="Arial" w:cs="Arial"/>
          <w:sz w:val="22"/>
          <w:szCs w:val="22"/>
        </w:rPr>
        <w:t xml:space="preserve"> pre programové obdobie 2007 - 2013 v podmienkach SR nasledovne:</w:t>
      </w:r>
    </w:p>
    <w:p w:rsidR="00B510ED" w:rsidRPr="008B746A" w:rsidRDefault="00EE2EC3" w:rsidP="00602931">
      <w:pPr>
        <w:widowControl w:val="0"/>
        <w:numPr>
          <w:ilvl w:val="0"/>
          <w:numId w:val="10"/>
        </w:numPr>
        <w:tabs>
          <w:tab w:val="left" w:pos="360"/>
        </w:tabs>
        <w:suppressAutoHyphens/>
        <w:spacing w:after="120"/>
        <w:jc w:val="both"/>
        <w:rPr>
          <w:rFonts w:ascii="Arial" w:hAnsi="Arial" w:cs="Arial"/>
          <w:sz w:val="22"/>
          <w:szCs w:val="22"/>
        </w:rPr>
      </w:pPr>
      <w:r w:rsidRPr="008B746A">
        <w:rPr>
          <w:rFonts w:ascii="Arial" w:hAnsi="Arial" w:cs="Arial"/>
          <w:sz w:val="22"/>
          <w:szCs w:val="22"/>
        </w:rPr>
        <w:t>Bratislavský samosprávny kraj</w:t>
      </w:r>
      <w:r w:rsidR="00B510ED" w:rsidRPr="008B746A">
        <w:rPr>
          <w:rFonts w:ascii="Arial" w:hAnsi="Arial" w:cs="Arial"/>
          <w:sz w:val="22"/>
          <w:szCs w:val="22"/>
        </w:rPr>
        <w:t xml:space="preserve"> ako riadiaci orgán pre program INTERACT II v rámci cieľa E</w:t>
      </w:r>
      <w:r w:rsidR="00DB0D91">
        <w:rPr>
          <w:rFonts w:ascii="Arial" w:hAnsi="Arial" w:cs="Arial"/>
          <w:sz w:val="22"/>
          <w:szCs w:val="22"/>
        </w:rPr>
        <w:t>Ú</w:t>
      </w:r>
      <w:r w:rsidR="00B510ED" w:rsidRPr="008B746A">
        <w:rPr>
          <w:rFonts w:ascii="Arial" w:hAnsi="Arial" w:cs="Arial"/>
          <w:sz w:val="22"/>
          <w:szCs w:val="22"/>
        </w:rPr>
        <w:t>S pr</w:t>
      </w:r>
      <w:r w:rsidR="00736C43">
        <w:rPr>
          <w:rFonts w:ascii="Arial" w:hAnsi="Arial" w:cs="Arial"/>
          <w:sz w:val="22"/>
          <w:szCs w:val="22"/>
        </w:rPr>
        <w:t>e programové obdobie 2007 –2013;</w:t>
      </w:r>
    </w:p>
    <w:p w:rsidR="00B510ED" w:rsidRPr="008B746A" w:rsidRDefault="00B510ED" w:rsidP="00602931">
      <w:pPr>
        <w:widowControl w:val="0"/>
        <w:numPr>
          <w:ilvl w:val="0"/>
          <w:numId w:val="10"/>
        </w:numPr>
        <w:tabs>
          <w:tab w:val="left" w:pos="360"/>
        </w:tabs>
        <w:suppressAutoHyphens/>
        <w:spacing w:after="120"/>
        <w:jc w:val="both"/>
        <w:rPr>
          <w:rFonts w:ascii="Arial" w:hAnsi="Arial" w:cs="Arial"/>
          <w:sz w:val="22"/>
          <w:szCs w:val="22"/>
        </w:rPr>
      </w:pPr>
      <w:r w:rsidRPr="008B746A">
        <w:rPr>
          <w:rFonts w:ascii="Arial" w:hAnsi="Arial" w:cs="Arial"/>
          <w:sz w:val="22"/>
          <w:szCs w:val="22"/>
        </w:rPr>
        <w:t>Ministerstvo financií SR ako certifikačný orgán a orgán auditu pre program INTERACT II v rámci cieľa ETS pre programové obdobie 2007 – 2013.</w:t>
      </w:r>
    </w:p>
    <w:p w:rsidR="00B510ED" w:rsidRPr="00A636E4" w:rsidRDefault="00B510ED" w:rsidP="00602931">
      <w:pPr>
        <w:spacing w:after="120"/>
        <w:jc w:val="both"/>
        <w:rPr>
          <w:rFonts w:ascii="Arial" w:hAnsi="Arial" w:cs="Arial"/>
          <w:color w:val="000000"/>
          <w:sz w:val="22"/>
          <w:szCs w:val="22"/>
        </w:rPr>
      </w:pPr>
      <w:r w:rsidRPr="00A636E4">
        <w:rPr>
          <w:rFonts w:ascii="Arial" w:hAnsi="Arial" w:cs="Arial"/>
          <w:color w:val="000000"/>
          <w:sz w:val="22"/>
          <w:szCs w:val="22"/>
        </w:rPr>
        <w:t xml:space="preserve">Následne, 9. júna 2008, podpísali predseda </w:t>
      </w:r>
      <w:r w:rsidR="00602931" w:rsidRPr="00A636E4">
        <w:rPr>
          <w:rFonts w:ascii="Arial" w:hAnsi="Arial" w:cs="Arial"/>
          <w:color w:val="000000"/>
          <w:sz w:val="22"/>
          <w:szCs w:val="22"/>
        </w:rPr>
        <w:t>BSK</w:t>
      </w:r>
      <w:r w:rsidRPr="00A636E4">
        <w:rPr>
          <w:rFonts w:ascii="Arial" w:hAnsi="Arial" w:cs="Arial"/>
          <w:color w:val="000000"/>
          <w:sz w:val="22"/>
          <w:szCs w:val="22"/>
        </w:rPr>
        <w:t xml:space="preserve"> a podpredseda vlády </w:t>
      </w:r>
      <w:r w:rsidR="00602931" w:rsidRPr="00A636E4">
        <w:rPr>
          <w:rFonts w:ascii="Arial" w:hAnsi="Arial" w:cs="Arial"/>
          <w:color w:val="000000"/>
          <w:sz w:val="22"/>
          <w:szCs w:val="22"/>
        </w:rPr>
        <w:t>SR pre</w:t>
      </w:r>
      <w:r w:rsidRPr="00A636E4">
        <w:rPr>
          <w:rFonts w:ascii="Arial" w:hAnsi="Arial" w:cs="Arial"/>
          <w:color w:val="000000"/>
          <w:sz w:val="22"/>
          <w:szCs w:val="22"/>
        </w:rPr>
        <w:t xml:space="preserve"> vedomostnú spoločnosť, európske záležitosti, ľudské práva a menšiny Memorandum k implementácii Operačného programu INTERACT II v programovom období 2007-2013.</w:t>
      </w:r>
    </w:p>
    <w:p w:rsidR="008B746A" w:rsidRDefault="00B510ED" w:rsidP="008401AB">
      <w:pPr>
        <w:pStyle w:val="Graphik"/>
        <w:keepNext w:val="0"/>
        <w:spacing w:before="120" w:after="120" w:line="240" w:lineRule="auto"/>
        <w:jc w:val="both"/>
        <w:rPr>
          <w:rFonts w:ascii="Arial" w:hAnsi="Arial" w:cs="Arial"/>
          <w:color w:val="000000"/>
          <w:sz w:val="22"/>
          <w:szCs w:val="22"/>
          <w:lang w:val="sk-SK"/>
        </w:rPr>
      </w:pPr>
      <w:r w:rsidRPr="00A636E4">
        <w:rPr>
          <w:rFonts w:ascii="Arial" w:hAnsi="Arial" w:cs="Arial"/>
          <w:color w:val="000000"/>
          <w:sz w:val="22"/>
          <w:szCs w:val="22"/>
          <w:lang w:val="sk-SK"/>
        </w:rPr>
        <w:t>Riadiaci orgán  po dohode s </w:t>
      </w:r>
      <w:r w:rsidR="009C0548">
        <w:rPr>
          <w:rFonts w:ascii="Arial" w:hAnsi="Arial" w:cs="Arial"/>
          <w:color w:val="000000"/>
          <w:sz w:val="22"/>
          <w:szCs w:val="22"/>
          <w:lang w:val="sk-SK"/>
        </w:rPr>
        <w:t>M</w:t>
      </w:r>
      <w:r w:rsidRPr="00A636E4">
        <w:rPr>
          <w:rFonts w:ascii="Arial" w:hAnsi="Arial" w:cs="Arial"/>
          <w:color w:val="000000"/>
          <w:sz w:val="22"/>
          <w:szCs w:val="22"/>
          <w:lang w:val="sk-SK"/>
        </w:rPr>
        <w:t xml:space="preserve">onitorovacím výborom vytvoril </w:t>
      </w:r>
      <w:r w:rsidR="00602931" w:rsidRPr="00A636E4">
        <w:rPr>
          <w:rFonts w:ascii="Arial" w:hAnsi="Arial" w:cs="Arial"/>
          <w:color w:val="000000"/>
          <w:sz w:val="22"/>
          <w:szCs w:val="22"/>
          <w:lang w:val="sk-SK"/>
        </w:rPr>
        <w:t xml:space="preserve">medzinárodný </w:t>
      </w:r>
      <w:r w:rsidRPr="00A636E4">
        <w:rPr>
          <w:rFonts w:ascii="Arial" w:hAnsi="Arial" w:cs="Arial"/>
          <w:color w:val="000000"/>
          <w:sz w:val="22"/>
          <w:szCs w:val="22"/>
          <w:lang w:val="sk-SK"/>
        </w:rPr>
        <w:t>spoločný technický sekretariát,  označovaný ako INTERACT</w:t>
      </w:r>
      <w:r w:rsidR="009C0548">
        <w:rPr>
          <w:rFonts w:ascii="Arial" w:hAnsi="Arial" w:cs="Arial"/>
          <w:color w:val="000000"/>
          <w:sz w:val="22"/>
          <w:szCs w:val="22"/>
          <w:lang w:val="sk-SK"/>
        </w:rPr>
        <w:t xml:space="preserve"> Sekretariát</w:t>
      </w:r>
      <w:r w:rsidRPr="00A636E4">
        <w:rPr>
          <w:rFonts w:ascii="Arial" w:hAnsi="Arial" w:cs="Arial"/>
          <w:color w:val="000000"/>
          <w:sz w:val="22"/>
          <w:szCs w:val="22"/>
          <w:lang w:val="sk-SK"/>
        </w:rPr>
        <w:t xml:space="preserve"> (</w:t>
      </w:r>
      <w:r w:rsidR="00602931" w:rsidRPr="00A636E4">
        <w:rPr>
          <w:rFonts w:ascii="Arial" w:hAnsi="Arial" w:cs="Arial"/>
          <w:color w:val="000000"/>
          <w:sz w:val="22"/>
          <w:szCs w:val="22"/>
          <w:lang w:val="sk-SK"/>
        </w:rPr>
        <w:t>ďalej aj „</w:t>
      </w:r>
      <w:r w:rsidRPr="00A636E4">
        <w:rPr>
          <w:rFonts w:ascii="Arial" w:hAnsi="Arial" w:cs="Arial"/>
          <w:color w:val="000000"/>
          <w:sz w:val="22"/>
          <w:szCs w:val="22"/>
          <w:lang w:val="sk-SK"/>
        </w:rPr>
        <w:t>IS</w:t>
      </w:r>
      <w:r w:rsidR="00602931" w:rsidRPr="00A636E4">
        <w:rPr>
          <w:rFonts w:ascii="Arial" w:hAnsi="Arial" w:cs="Arial"/>
          <w:color w:val="000000"/>
          <w:sz w:val="22"/>
          <w:szCs w:val="22"/>
          <w:lang w:val="sk-SK"/>
        </w:rPr>
        <w:t>“</w:t>
      </w:r>
      <w:r w:rsidRPr="00A636E4">
        <w:rPr>
          <w:rFonts w:ascii="Arial" w:hAnsi="Arial" w:cs="Arial"/>
          <w:color w:val="000000"/>
          <w:sz w:val="22"/>
          <w:szCs w:val="22"/>
          <w:lang w:val="sk-SK"/>
        </w:rPr>
        <w:t xml:space="preserve">), ktorý zohráva úlohu pri </w:t>
      </w:r>
      <w:r w:rsidR="009C0548">
        <w:rPr>
          <w:rFonts w:ascii="Arial" w:hAnsi="Arial" w:cs="Arial"/>
          <w:color w:val="000000"/>
          <w:sz w:val="22"/>
          <w:szCs w:val="22"/>
          <w:lang w:val="sk-SK"/>
        </w:rPr>
        <w:t>koordinovaní aktivít</w:t>
      </w:r>
      <w:r w:rsidR="009C0548" w:rsidRPr="00A636E4">
        <w:rPr>
          <w:rFonts w:ascii="Arial" w:hAnsi="Arial" w:cs="Arial"/>
          <w:color w:val="000000"/>
          <w:sz w:val="22"/>
          <w:szCs w:val="22"/>
          <w:lang w:val="sk-SK"/>
        </w:rPr>
        <w:t xml:space="preserve"> </w:t>
      </w:r>
      <w:r w:rsidRPr="00A636E4">
        <w:rPr>
          <w:rFonts w:ascii="Arial" w:hAnsi="Arial" w:cs="Arial"/>
          <w:color w:val="000000"/>
          <w:sz w:val="22"/>
          <w:szCs w:val="22"/>
          <w:lang w:val="sk-SK"/>
        </w:rPr>
        <w:t>programu a tvorbe obsahu</w:t>
      </w:r>
      <w:r w:rsidR="008B746A">
        <w:rPr>
          <w:rFonts w:ascii="Arial" w:hAnsi="Arial" w:cs="Arial"/>
          <w:color w:val="000000"/>
          <w:sz w:val="22"/>
          <w:szCs w:val="22"/>
          <w:lang w:val="sk-SK"/>
        </w:rPr>
        <w:t xml:space="preserve">. </w:t>
      </w:r>
    </w:p>
    <w:p w:rsidR="008401AB" w:rsidRPr="008401AB" w:rsidRDefault="008401AB" w:rsidP="00147E80">
      <w:pPr>
        <w:pStyle w:val="Quelle"/>
        <w:tabs>
          <w:tab w:val="clear" w:pos="680"/>
          <w:tab w:val="left" w:pos="0"/>
        </w:tabs>
        <w:spacing w:before="0" w:after="120"/>
        <w:ind w:left="0" w:firstLine="0"/>
        <w:jc w:val="both"/>
        <w:rPr>
          <w:rFonts w:ascii="Arial" w:hAnsi="Arial" w:cs="Arial"/>
          <w:color w:val="000000"/>
          <w:sz w:val="22"/>
          <w:szCs w:val="22"/>
          <w:lang w:val="sk-SK"/>
        </w:rPr>
      </w:pPr>
      <w:r w:rsidRPr="008401AB">
        <w:rPr>
          <w:rFonts w:ascii="Arial" w:hAnsi="Arial" w:cs="Arial"/>
          <w:color w:val="000000"/>
          <w:sz w:val="22"/>
          <w:szCs w:val="22"/>
          <w:lang w:val="sk-SK"/>
        </w:rPr>
        <w:t>Riadiaci orgán zabezpečuje nasledovné úlohy vyplývajúce zo Systému riadenia a implementácie OP INTERACT II, ktorý je schválený vládou SR:</w:t>
      </w:r>
    </w:p>
    <w:p w:rsidR="005661AD" w:rsidRDefault="008401AB" w:rsidP="00147E80">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koordináciu implementácie operačného programu s cieľom zabezpečenia vyrovnaného využívania pomoci;</w:t>
      </w:r>
    </w:p>
    <w:p w:rsidR="005661AD" w:rsidRDefault="008401AB" w:rsidP="00147E80">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vhodného systému implementácie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uzatvorenie Dohody s členskými štátmi, ktoré sa zúčastňujú na implementácii operačného programu INTERACT II 2007 – 2013 a Úradom Bratislavského samosprávneho kraja ako riadiacim orgánom a Ministerstvom financií SR ako certifikačným orgánom a orgánom auditu o vykonávaní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vydávanie usmernení v súlade so Systémom riadenia a implementácie operačného programu INTERACT II na programové obdobie 2007 – 2013;</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stanovenie minimálnych štandardov k oprávnenosti výdavkov;</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vnútorného manuálu riadiaceho orgánu a jeho zavedenie do interných predpisov Úradu Bratislavského samosprávneho kraja;</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zazmluvnenie pracovníkov riadiaceho orgánu a sekretariátu operačného programu INTERACT II;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priebežného hodnotenia operačného programu a zhromaždenie informácií potrebných na vykonanie následného hodnotenia v zmysle čl. 47 a 48 nariadenia Rady (ES) č. 1083/2006;</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 spolupráci so sekretariátom operačného programu INTERACT II a prijímateľmi z prioritnej osi 1 (kontaktnými bodmi operačného programu INTERACT II) vypracovanie a implementáciu viacročného pracovného programu (Multi-Annual Work Programme) a ročných plánov práce (Annual Work Plan);</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uzatvorenie zmluvy o poskytnutí príspevku/dodatkov k zmluve o poskytnutí príspevku s prijímateľmi z prioritnej osi 1 (kontaktnými bodmi operačného programu INTERACT II) a dohľad nad ich činnosťou;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vydanie rozhodnutia o použití prostriedkov operačného programu pre prijímateľov z prioritnej osi 1 a prijímateľov z prioritnej osi 2;</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IT monitorovacieho systému (INTERACT Management System) pre operačný program INTERACT II;</w:t>
      </w:r>
    </w:p>
    <w:p w:rsidR="008401AB" w:rsidRP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výkon funkcie kontrolóra podľa čl. 16 nariadenia EP a Rady (ES) č. 1080/2006, ktorá zahrňuje:</w:t>
      </w:r>
    </w:p>
    <w:p w:rsidR="00331A8E" w:rsidRDefault="008401AB" w:rsidP="00331A8E">
      <w:pPr>
        <w:pStyle w:val="Quelle"/>
        <w:numPr>
          <w:ilvl w:val="1"/>
          <w:numId w:val="10"/>
        </w:numPr>
        <w:tabs>
          <w:tab w:val="clear" w:pos="680"/>
          <w:tab w:val="left" w:pos="0"/>
        </w:tabs>
        <w:spacing w:before="0" w:after="60"/>
        <w:jc w:val="both"/>
        <w:rPr>
          <w:rFonts w:ascii="Arial" w:hAnsi="Arial" w:cs="Arial"/>
          <w:color w:val="000000"/>
          <w:sz w:val="22"/>
          <w:szCs w:val="22"/>
          <w:lang w:val="sk-SK"/>
        </w:rPr>
      </w:pPr>
      <w:r w:rsidRPr="005661AD">
        <w:rPr>
          <w:rFonts w:ascii="Arial" w:hAnsi="Arial" w:cs="Arial"/>
          <w:color w:val="000000"/>
          <w:sz w:val="22"/>
          <w:szCs w:val="22"/>
          <w:lang w:val="sk-SK"/>
        </w:rPr>
        <w:t xml:space="preserve">administratívnu kontrolu každej žiadosti o platbu, </w:t>
      </w:r>
    </w:p>
    <w:p w:rsidR="00331A8E" w:rsidRPr="00331A8E" w:rsidRDefault="008401AB" w:rsidP="00331A8E">
      <w:pPr>
        <w:pStyle w:val="Quelle"/>
        <w:numPr>
          <w:ilvl w:val="1"/>
          <w:numId w:val="10"/>
        </w:numPr>
        <w:tabs>
          <w:tab w:val="clear" w:pos="680"/>
          <w:tab w:val="left" w:pos="0"/>
        </w:tabs>
        <w:spacing w:before="0" w:after="60"/>
        <w:jc w:val="both"/>
        <w:rPr>
          <w:rFonts w:ascii="Arial" w:hAnsi="Arial" w:cs="Arial"/>
          <w:color w:val="000000"/>
          <w:sz w:val="22"/>
          <w:szCs w:val="22"/>
          <w:lang w:val="sk-SK"/>
        </w:rPr>
      </w:pPr>
      <w:r w:rsidRPr="00331A8E">
        <w:rPr>
          <w:rFonts w:ascii="Arial" w:hAnsi="Arial" w:cs="Arial"/>
          <w:color w:val="000000"/>
          <w:sz w:val="22"/>
          <w:szCs w:val="22"/>
          <w:lang w:val="sk-SK"/>
        </w:rPr>
        <w:t>kontrolu na mieste podľa potreby</w:t>
      </w:r>
      <w:r w:rsidR="00DB0D91" w:rsidRPr="00331A8E">
        <w:rPr>
          <w:rFonts w:ascii="Arial" w:hAnsi="Arial" w:cs="Arial"/>
          <w:color w:val="000000"/>
          <w:sz w:val="22"/>
          <w:szCs w:val="22"/>
          <w:lang w:val="sk-SK"/>
        </w:rPr>
        <w:t>;</w:t>
      </w:r>
    </w:p>
    <w:p w:rsidR="005661AD" w:rsidRPr="00331A8E" w:rsidRDefault="008401AB" w:rsidP="00331A8E">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DB0D91">
        <w:rPr>
          <w:rFonts w:ascii="Arial" w:hAnsi="Arial" w:cs="Arial"/>
          <w:color w:val="000000"/>
          <w:sz w:val="22"/>
          <w:szCs w:val="22"/>
          <w:lang w:val="sk-SK"/>
        </w:rPr>
        <w:t xml:space="preserve">schvaľovanie a predloženie žiadosti o platbu vrátane </w:t>
      </w:r>
      <w:r w:rsidR="005661AD" w:rsidRPr="00331A8E">
        <w:rPr>
          <w:rFonts w:ascii="Arial" w:hAnsi="Arial" w:cs="Arial"/>
          <w:color w:val="000000"/>
          <w:sz w:val="22"/>
          <w:szCs w:val="22"/>
          <w:lang w:val="sk-SK"/>
        </w:rPr>
        <w:t>záznamu z administratívnej</w:t>
      </w:r>
    </w:p>
    <w:p w:rsidR="005661AD" w:rsidRDefault="008401AB" w:rsidP="00331A8E">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331A8E">
        <w:rPr>
          <w:rFonts w:ascii="Arial" w:hAnsi="Arial" w:cs="Arial"/>
          <w:color w:val="000000"/>
          <w:sz w:val="22"/>
          <w:szCs w:val="22"/>
          <w:lang w:val="sk-SK"/>
        </w:rPr>
        <w:lastRenderedPageBreak/>
        <w:t>kontroly príslušného prijímateľa certifikačnému orgánu</w:t>
      </w:r>
      <w:r w:rsidRPr="005661AD">
        <w:rPr>
          <w:rFonts w:ascii="Arial" w:hAnsi="Arial" w:cs="Arial"/>
          <w:color w:val="000000"/>
          <w:sz w:val="22"/>
          <w:szCs w:val="22"/>
          <w:lang w:val="sk-SK"/>
        </w:rPr>
        <w:t>;</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vypracovanie a predkladanie správ o zistenej nezrovnalosti </w:t>
      </w:r>
      <w:r w:rsidR="005661AD" w:rsidRPr="005661AD">
        <w:rPr>
          <w:rFonts w:ascii="Arial" w:hAnsi="Arial" w:cs="Arial"/>
          <w:color w:val="000000"/>
          <w:sz w:val="22"/>
          <w:szCs w:val="22"/>
          <w:lang w:val="sk-SK"/>
        </w:rPr>
        <w:t>certifikačnému orgánu</w:t>
      </w:r>
      <w:r w:rsidRPr="005661AD">
        <w:rPr>
          <w:rFonts w:ascii="Arial" w:hAnsi="Arial" w:cs="Arial"/>
          <w:color w:val="000000"/>
          <w:sz w:val="22"/>
          <w:szCs w:val="22"/>
          <w:lang w:val="sk-SK"/>
        </w:rPr>
        <w:t>;</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riešenie zistených nezrovnalostí v rámci operačného programu a bezodkladné prijímanie účinných nápravných opatrení s cieľom odstrániť nezrovnalosti;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predkladanie zoznamu prípadov za predchádzajúci rok (príloha č. 9), pri ktorých sumu nie je možné vymôcť, ani nemožno predpokladať, že bude vrátená v súlade s požiadavkou článku 20 (d) nariadenia Komisie (ES) č. 1828/2006 certifikačnému orgánu do 31. januára kalendárneho roka. Riadiaci orgán predkladá predmetný zoznam s nulovými hodnotami, ak neeviduje žiadne takéto prípady;</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usmerňovanie činnosti monitorovacieho výboru, príprava a uskutočňovanie jeho strategických rozhodnutí a poskytovanie dokumentov potrebných na monitorovanie kvality vykonávania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 spolupráci so sekretariátom operačného programu INTERACT II navrhovanie prípadných realokácií prostriedkov v rámci priorít operačného programu, ich predkladanie na vyjadrenie certifikačnému orgánu a na schválenie monitorovaciemu výboru;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predloženie Európskej komisii podrobného opisu riadiacich a kontrolných systémov podľa čl. 71 nariadenia Rady (ES) č. 1083/2006 najneskôr do 12 mesiacov od schválenia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aktívnu podporu zapojenia predvstupových krajín a iných krajín oprávnených na využitie nást</w:t>
      </w:r>
      <w:r w:rsidR="00147E80">
        <w:rPr>
          <w:rFonts w:ascii="Arial" w:hAnsi="Arial" w:cs="Arial"/>
          <w:color w:val="000000"/>
          <w:sz w:val="22"/>
          <w:szCs w:val="22"/>
          <w:lang w:val="sk-SK"/>
        </w:rPr>
        <w:t>roja predvstupovej pomoci (IPA)</w:t>
      </w:r>
      <w:r w:rsidRPr="005661AD">
        <w:rPr>
          <w:rFonts w:ascii="Arial" w:hAnsi="Arial" w:cs="Arial"/>
          <w:color w:val="000000"/>
          <w:sz w:val="22"/>
          <w:szCs w:val="22"/>
          <w:lang w:val="sk-SK"/>
        </w:rPr>
        <w:t>;</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vhodného kontrolného systému operačného programu v súlade s čl. 16 nariadenia Rady (ES) 1080/2006 a uchovávanie záznamov o uskutočnených postupoch;</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vypracovanie stanoviska riadiaceho orgánu k zisteniam a odporúčaniam z certifikačného overovania a jeho predloženie certifikačnému orgánu v stanovenej lehote a informovanie prijímateľa o zisteniach a odporúčaniach z certifikačného overovania; </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plnenie akčného plánu k nedostatkom identifikovaným auditom Európskej komisie a pravidelné predkladanie plnenia opatrení z akčného plánu certifikačnému orgánu;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poskytnutie informácií o účtovných záznamoch operácií Európskej komisii na základe jej písomnej žiadosti do 15 pracovných dní od doručenia tejto žiadosti;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uchovávanie a dodržiavanie vnútorného manuálu vrátane audit trailu, na každej úrovni riadenia;</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zabezpečenie dodržiavania požiadaviek publicity v súlade s čl. 69 nariadenia Rady (ES) č. 1083/2006;</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predkladanie výročných správ a záverečnej správy o vykonávaní operačného programu certifikačnému orgánu v termíne najneskôr do 10 pracovných dní od akceptovania Európskou komisiou v zmysle čl. 67 nariadenia Rady (ES) č. 1083/2006;</w:t>
      </w:r>
    </w:p>
    <w:p w:rsidR="00C44E85" w:rsidRPr="00147E80" w:rsidRDefault="008401AB" w:rsidP="00331A8E">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147E80">
        <w:rPr>
          <w:rFonts w:ascii="Arial" w:hAnsi="Arial" w:cs="Arial"/>
          <w:color w:val="000000"/>
          <w:sz w:val="22"/>
          <w:szCs w:val="22"/>
          <w:lang w:val="sk-SK"/>
        </w:rPr>
        <w:t>uchovávanie všetkých podkladov vzťahujúcich sa na výdavky a overovanie pomoci EÚ minimálne do 31. 08. 2020. Uvedená doba sa predĺži v prípade, ak nastanú skutočnosti uvedené v čl. 90 nariadenia Rady (ES) č. 1083/2006 o čas trvania týchto skutočností.</w:t>
      </w:r>
    </w:p>
    <w:p w:rsidR="00E86BE2" w:rsidRPr="00736C43" w:rsidRDefault="00331A8E" w:rsidP="00495C56">
      <w:pPr>
        <w:pStyle w:val="Nadpis1"/>
        <w:keepNext w:val="0"/>
        <w:rPr>
          <w:kern w:val="0"/>
          <w:sz w:val="24"/>
          <w:szCs w:val="24"/>
        </w:rPr>
      </w:pPr>
      <w:r>
        <w:rPr>
          <w:kern w:val="0"/>
          <w:sz w:val="24"/>
          <w:szCs w:val="24"/>
        </w:rPr>
        <w:br w:type="page"/>
      </w:r>
      <w:r w:rsidR="00E86BE2" w:rsidRPr="00736C43">
        <w:rPr>
          <w:kern w:val="0"/>
          <w:sz w:val="24"/>
          <w:szCs w:val="24"/>
        </w:rPr>
        <w:lastRenderedPageBreak/>
        <w:t>Implementácia programu</w:t>
      </w:r>
    </w:p>
    <w:p w:rsidR="00E86BE2" w:rsidRPr="00355412" w:rsidRDefault="00E86BE2" w:rsidP="00E86BE2"/>
    <w:p w:rsidR="00495C56" w:rsidRPr="00355412" w:rsidRDefault="00E86BE2" w:rsidP="00495C56">
      <w:pPr>
        <w:jc w:val="both"/>
        <w:rPr>
          <w:rFonts w:ascii="Arial" w:hAnsi="Arial" w:cs="Arial"/>
          <w:sz w:val="22"/>
          <w:szCs w:val="22"/>
        </w:rPr>
      </w:pPr>
      <w:r w:rsidRPr="00355412">
        <w:rPr>
          <w:rFonts w:ascii="Arial" w:hAnsi="Arial" w:cs="Arial"/>
          <w:sz w:val="22"/>
          <w:szCs w:val="22"/>
        </w:rPr>
        <w:t xml:space="preserve">V programovom období 2007–2013 </w:t>
      </w:r>
      <w:r w:rsidR="00A36F97" w:rsidRPr="00355412">
        <w:rPr>
          <w:rFonts w:ascii="Arial" w:hAnsi="Arial" w:cs="Arial"/>
          <w:sz w:val="22"/>
          <w:szCs w:val="22"/>
        </w:rPr>
        <w:t>je rozpočet OP INTER</w:t>
      </w:r>
      <w:r w:rsidR="00495C56" w:rsidRPr="00355412">
        <w:rPr>
          <w:rFonts w:ascii="Arial" w:hAnsi="Arial" w:cs="Arial"/>
          <w:sz w:val="22"/>
          <w:szCs w:val="22"/>
        </w:rPr>
        <w:t>ACT II vo výške 35 475 621 EUR.</w:t>
      </w:r>
    </w:p>
    <w:p w:rsidR="00A36F97" w:rsidRPr="00355412" w:rsidRDefault="00A36F97" w:rsidP="00495C56">
      <w:pPr>
        <w:jc w:val="both"/>
        <w:rPr>
          <w:rFonts w:ascii="Arial" w:hAnsi="Arial" w:cs="Arial"/>
          <w:sz w:val="22"/>
          <w:szCs w:val="22"/>
        </w:rPr>
      </w:pPr>
      <w:r w:rsidRPr="00355412">
        <w:rPr>
          <w:rFonts w:ascii="Arial" w:hAnsi="Arial" w:cs="Arial"/>
          <w:sz w:val="22"/>
          <w:szCs w:val="22"/>
        </w:rPr>
        <w:t>Rozdelenie alokácie na prioritné osi a zdroje financovania je uvedené v tabuľke č. 1</w:t>
      </w:r>
      <w:r w:rsidR="004F76BD" w:rsidRPr="00355412">
        <w:rPr>
          <w:rFonts w:ascii="Arial" w:hAnsi="Arial" w:cs="Arial"/>
          <w:sz w:val="22"/>
          <w:szCs w:val="22"/>
        </w:rPr>
        <w:t>.</w:t>
      </w:r>
    </w:p>
    <w:p w:rsidR="00495C56" w:rsidRPr="00355412" w:rsidRDefault="00495C56" w:rsidP="003D42CD">
      <w:pPr>
        <w:jc w:val="both"/>
        <w:rPr>
          <w:rFonts w:ascii="Arial" w:hAnsi="Arial" w:cs="Arial"/>
          <w:b/>
          <w:sz w:val="22"/>
          <w:szCs w:val="22"/>
        </w:rPr>
      </w:pPr>
    </w:p>
    <w:p w:rsidR="00A36F97" w:rsidRPr="00355412" w:rsidRDefault="004F76BD" w:rsidP="003D42CD">
      <w:pPr>
        <w:jc w:val="both"/>
        <w:rPr>
          <w:rFonts w:ascii="Arial" w:hAnsi="Arial" w:cs="Arial"/>
          <w:sz w:val="22"/>
          <w:szCs w:val="22"/>
        </w:rPr>
      </w:pPr>
      <w:r w:rsidRPr="00355412">
        <w:rPr>
          <w:rFonts w:ascii="Arial" w:hAnsi="Arial" w:cs="Arial"/>
          <w:b/>
          <w:sz w:val="22"/>
          <w:szCs w:val="22"/>
        </w:rPr>
        <w:t>Tab. č. 1</w:t>
      </w:r>
      <w:r w:rsidRPr="00355412">
        <w:rPr>
          <w:rFonts w:ascii="Arial" w:hAnsi="Arial" w:cs="Arial"/>
          <w:sz w:val="22"/>
          <w:szCs w:val="22"/>
        </w:rPr>
        <w:t>: Finančná alokácia OP INTERACT II v programovom období 2007-2013</w:t>
      </w:r>
    </w:p>
    <w:p w:rsidR="004F76BD" w:rsidRPr="00355412" w:rsidRDefault="004F76BD" w:rsidP="003D42CD">
      <w:pPr>
        <w:jc w:val="both"/>
        <w:rPr>
          <w:rFonts w:ascii="Arial" w:hAnsi="Arial" w:cs="Arial"/>
          <w:sz w:val="22"/>
          <w:szCs w:val="22"/>
        </w:rPr>
      </w:pPr>
    </w:p>
    <w:tbl>
      <w:tblPr>
        <w:tblW w:w="7953" w:type="dxa"/>
        <w:tblInd w:w="55" w:type="dxa"/>
        <w:tblCellMar>
          <w:left w:w="70" w:type="dxa"/>
          <w:right w:w="70" w:type="dxa"/>
        </w:tblCellMar>
        <w:tblLook w:val="04A0" w:firstRow="1" w:lastRow="0" w:firstColumn="1" w:lastColumn="0" w:noHBand="0" w:noVBand="1"/>
      </w:tblPr>
      <w:tblGrid>
        <w:gridCol w:w="2980"/>
        <w:gridCol w:w="2705"/>
        <w:gridCol w:w="2268"/>
      </w:tblGrid>
      <w:tr w:rsidR="00355412" w:rsidRPr="00355412" w:rsidTr="00F0483B">
        <w:trPr>
          <w:trHeight w:val="750"/>
        </w:trPr>
        <w:tc>
          <w:tcPr>
            <w:tcW w:w="29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6F97" w:rsidRPr="00355412" w:rsidRDefault="00A36F97" w:rsidP="00A36F97">
            <w:pPr>
              <w:rPr>
                <w:rFonts w:ascii="Arial" w:hAnsi="Arial" w:cs="Arial"/>
                <w:sz w:val="22"/>
                <w:szCs w:val="22"/>
              </w:rPr>
            </w:pPr>
            <w:r w:rsidRPr="00355412">
              <w:rPr>
                <w:rFonts w:ascii="Arial" w:hAnsi="Arial" w:cs="Arial"/>
                <w:sz w:val="22"/>
                <w:szCs w:val="22"/>
              </w:rPr>
              <w:t> </w:t>
            </w:r>
          </w:p>
        </w:tc>
        <w:tc>
          <w:tcPr>
            <w:tcW w:w="270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6F97" w:rsidRPr="00355412" w:rsidRDefault="00A36F97" w:rsidP="00F0483B">
            <w:pPr>
              <w:jc w:val="center"/>
              <w:rPr>
                <w:rFonts w:ascii="Arial" w:hAnsi="Arial" w:cs="Arial"/>
                <w:b/>
                <w:bCs/>
                <w:sz w:val="22"/>
                <w:szCs w:val="22"/>
              </w:rPr>
            </w:pPr>
            <w:r w:rsidRPr="00355412">
              <w:rPr>
                <w:rFonts w:ascii="Arial" w:hAnsi="Arial" w:cs="Arial"/>
                <w:b/>
                <w:bCs/>
                <w:sz w:val="22"/>
                <w:szCs w:val="22"/>
              </w:rPr>
              <w:t xml:space="preserve">Financovanie Spoločenstva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6F97" w:rsidRPr="00355412" w:rsidRDefault="00A36F97" w:rsidP="00F0483B">
            <w:pPr>
              <w:jc w:val="center"/>
              <w:rPr>
                <w:rFonts w:ascii="Arial" w:hAnsi="Arial" w:cs="Arial"/>
                <w:b/>
                <w:bCs/>
                <w:sz w:val="22"/>
                <w:szCs w:val="22"/>
              </w:rPr>
            </w:pPr>
            <w:r w:rsidRPr="00355412">
              <w:rPr>
                <w:rFonts w:ascii="Arial" w:hAnsi="Arial" w:cs="Arial"/>
                <w:b/>
                <w:bCs/>
                <w:sz w:val="22"/>
                <w:szCs w:val="22"/>
              </w:rPr>
              <w:t xml:space="preserve">Národný príspevok                                 </w:t>
            </w:r>
          </w:p>
        </w:tc>
      </w:tr>
      <w:tr w:rsidR="00355412" w:rsidRPr="00355412" w:rsidTr="00F0483B">
        <w:trPr>
          <w:trHeight w:val="600"/>
        </w:trPr>
        <w:tc>
          <w:tcPr>
            <w:tcW w:w="2980" w:type="dxa"/>
            <w:vMerge/>
            <w:tcBorders>
              <w:top w:val="single" w:sz="4" w:space="0" w:color="auto"/>
              <w:left w:val="single" w:sz="4" w:space="0" w:color="auto"/>
              <w:bottom w:val="single" w:sz="4" w:space="0" w:color="auto"/>
              <w:right w:val="single" w:sz="4" w:space="0" w:color="auto"/>
            </w:tcBorders>
            <w:vAlign w:val="center"/>
            <w:hideMark/>
          </w:tcPr>
          <w:p w:rsidR="00A36F97" w:rsidRPr="00355412" w:rsidRDefault="00A36F97" w:rsidP="00A36F97">
            <w:pPr>
              <w:rPr>
                <w:rFonts w:ascii="Arial" w:hAnsi="Arial" w:cs="Arial"/>
                <w:sz w:val="22"/>
                <w:szCs w:val="22"/>
              </w:rPr>
            </w:pPr>
          </w:p>
        </w:tc>
        <w:tc>
          <w:tcPr>
            <w:tcW w:w="2705" w:type="dxa"/>
            <w:vMerge/>
            <w:tcBorders>
              <w:top w:val="single" w:sz="4" w:space="0" w:color="auto"/>
              <w:left w:val="single" w:sz="4" w:space="0" w:color="auto"/>
              <w:bottom w:val="single" w:sz="4" w:space="0" w:color="auto"/>
              <w:right w:val="single" w:sz="4" w:space="0" w:color="auto"/>
            </w:tcBorders>
            <w:vAlign w:val="center"/>
            <w:hideMark/>
          </w:tcPr>
          <w:p w:rsidR="00A36F97" w:rsidRPr="00355412" w:rsidRDefault="00A36F97" w:rsidP="00A36F97">
            <w:pPr>
              <w:rPr>
                <w:rFonts w:ascii="Arial" w:hAnsi="Arial" w:cs="Arial"/>
                <w:b/>
                <w:bCs/>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36F97" w:rsidRPr="00355412" w:rsidRDefault="00A36F97" w:rsidP="00A36F97">
            <w:pPr>
              <w:rPr>
                <w:rFonts w:ascii="Arial" w:hAnsi="Arial" w:cs="Arial"/>
                <w:b/>
                <w:bCs/>
                <w:sz w:val="22"/>
                <w:szCs w:val="22"/>
              </w:rPr>
            </w:pPr>
          </w:p>
        </w:tc>
      </w:tr>
      <w:tr w:rsidR="00355412" w:rsidRPr="00355412" w:rsidTr="00F0483B">
        <w:trPr>
          <w:trHeight w:val="900"/>
        </w:trPr>
        <w:tc>
          <w:tcPr>
            <w:tcW w:w="2980" w:type="dxa"/>
            <w:tcBorders>
              <w:top w:val="nil"/>
              <w:left w:val="single" w:sz="4" w:space="0" w:color="auto"/>
              <w:bottom w:val="single" w:sz="4" w:space="0" w:color="auto"/>
              <w:right w:val="single" w:sz="4" w:space="0" w:color="auto"/>
            </w:tcBorders>
            <w:shd w:val="clear" w:color="auto" w:fill="auto"/>
            <w:vAlign w:val="bottom"/>
            <w:hideMark/>
          </w:tcPr>
          <w:p w:rsidR="009C0548" w:rsidRDefault="00A36F97" w:rsidP="00A36F97">
            <w:pPr>
              <w:rPr>
                <w:rFonts w:ascii="Arial" w:hAnsi="Arial" w:cs="Arial"/>
                <w:b/>
                <w:bCs/>
                <w:sz w:val="22"/>
                <w:szCs w:val="22"/>
              </w:rPr>
            </w:pPr>
            <w:r w:rsidRPr="00355412">
              <w:rPr>
                <w:rFonts w:ascii="Arial" w:hAnsi="Arial" w:cs="Arial"/>
                <w:b/>
                <w:bCs/>
                <w:sz w:val="22"/>
                <w:szCs w:val="22"/>
              </w:rPr>
              <w:t xml:space="preserve">Prioritná os 1 </w:t>
            </w:r>
          </w:p>
          <w:p w:rsidR="00A36F97" w:rsidRPr="00355412" w:rsidRDefault="00A36F97" w:rsidP="00A36F97">
            <w:pPr>
              <w:rPr>
                <w:rFonts w:ascii="Arial" w:hAnsi="Arial" w:cs="Arial"/>
                <w:sz w:val="22"/>
                <w:szCs w:val="22"/>
              </w:rPr>
            </w:pPr>
            <w:r w:rsidRPr="00355412">
              <w:rPr>
                <w:rFonts w:ascii="Arial" w:hAnsi="Arial" w:cs="Arial"/>
                <w:sz w:val="22"/>
                <w:szCs w:val="22"/>
              </w:rPr>
              <w:t>Vývoj a poskytovanie služieb</w:t>
            </w:r>
          </w:p>
        </w:tc>
        <w:tc>
          <w:tcPr>
            <w:tcW w:w="2705" w:type="dxa"/>
            <w:tcBorders>
              <w:top w:val="single" w:sz="4" w:space="0" w:color="auto"/>
              <w:left w:val="nil"/>
              <w:bottom w:val="single" w:sz="4" w:space="0" w:color="auto"/>
              <w:right w:val="single" w:sz="4" w:space="0" w:color="auto"/>
            </w:tcBorders>
            <w:shd w:val="clear" w:color="auto" w:fill="auto"/>
            <w:noWrap/>
            <w:vAlign w:val="bottom"/>
            <w:hideMark/>
          </w:tcPr>
          <w:p w:rsidR="00A36F97" w:rsidRPr="00355412" w:rsidRDefault="00A36F97" w:rsidP="00A36F97">
            <w:pPr>
              <w:jc w:val="center"/>
              <w:rPr>
                <w:rFonts w:ascii="Arial" w:hAnsi="Arial" w:cs="Arial"/>
                <w:sz w:val="22"/>
                <w:szCs w:val="22"/>
              </w:rPr>
            </w:pPr>
            <w:r w:rsidRPr="00355412">
              <w:rPr>
                <w:rFonts w:ascii="Arial" w:hAnsi="Arial" w:cs="Arial"/>
                <w:sz w:val="22"/>
                <w:szCs w:val="22"/>
              </w:rPr>
              <w:t>28 345 020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36F97" w:rsidRPr="00355412" w:rsidRDefault="00A36F97" w:rsidP="00A36F97">
            <w:pPr>
              <w:jc w:val="right"/>
              <w:rPr>
                <w:rFonts w:ascii="Arial" w:hAnsi="Arial" w:cs="Arial"/>
                <w:sz w:val="22"/>
                <w:szCs w:val="22"/>
              </w:rPr>
            </w:pPr>
            <w:r w:rsidRPr="00355412">
              <w:rPr>
                <w:rFonts w:ascii="Arial" w:hAnsi="Arial" w:cs="Arial"/>
                <w:sz w:val="22"/>
                <w:szCs w:val="22"/>
              </w:rPr>
              <w:t>5 002 063</w:t>
            </w:r>
          </w:p>
        </w:tc>
      </w:tr>
      <w:tr w:rsidR="00355412" w:rsidRPr="00355412" w:rsidTr="00F0483B">
        <w:trPr>
          <w:trHeight w:val="600"/>
        </w:trPr>
        <w:tc>
          <w:tcPr>
            <w:tcW w:w="2980" w:type="dxa"/>
            <w:tcBorders>
              <w:top w:val="nil"/>
              <w:left w:val="single" w:sz="4" w:space="0" w:color="auto"/>
              <w:bottom w:val="single" w:sz="4" w:space="0" w:color="auto"/>
              <w:right w:val="single" w:sz="4" w:space="0" w:color="auto"/>
            </w:tcBorders>
            <w:shd w:val="clear" w:color="auto" w:fill="auto"/>
            <w:vAlign w:val="bottom"/>
            <w:hideMark/>
          </w:tcPr>
          <w:p w:rsidR="009C0548" w:rsidRDefault="00A36F97" w:rsidP="00A36F97">
            <w:pPr>
              <w:rPr>
                <w:rFonts w:ascii="Arial" w:hAnsi="Arial" w:cs="Arial"/>
                <w:sz w:val="22"/>
                <w:szCs w:val="22"/>
              </w:rPr>
            </w:pPr>
            <w:r w:rsidRPr="00355412">
              <w:rPr>
                <w:rFonts w:ascii="Arial" w:hAnsi="Arial" w:cs="Arial"/>
                <w:b/>
                <w:bCs/>
                <w:sz w:val="22"/>
                <w:szCs w:val="22"/>
              </w:rPr>
              <w:t>Prioritná os 2</w:t>
            </w:r>
            <w:r w:rsidRPr="00355412">
              <w:rPr>
                <w:rFonts w:ascii="Arial" w:hAnsi="Arial" w:cs="Arial"/>
                <w:sz w:val="22"/>
                <w:szCs w:val="22"/>
              </w:rPr>
              <w:t xml:space="preserve"> </w:t>
            </w:r>
          </w:p>
          <w:p w:rsidR="00A36F97" w:rsidRPr="00355412" w:rsidRDefault="00A36F97" w:rsidP="00A36F97">
            <w:pPr>
              <w:rPr>
                <w:rFonts w:ascii="Arial" w:hAnsi="Arial" w:cs="Arial"/>
                <w:sz w:val="22"/>
                <w:szCs w:val="22"/>
              </w:rPr>
            </w:pPr>
            <w:r w:rsidRPr="00355412">
              <w:rPr>
                <w:rFonts w:ascii="Arial" w:hAnsi="Arial" w:cs="Arial"/>
                <w:sz w:val="22"/>
                <w:szCs w:val="22"/>
              </w:rPr>
              <w:t>Technická pomoc</w:t>
            </w:r>
          </w:p>
        </w:tc>
        <w:tc>
          <w:tcPr>
            <w:tcW w:w="2705" w:type="dxa"/>
            <w:tcBorders>
              <w:top w:val="nil"/>
              <w:left w:val="nil"/>
              <w:bottom w:val="single" w:sz="4" w:space="0" w:color="auto"/>
              <w:right w:val="single" w:sz="4" w:space="0" w:color="auto"/>
            </w:tcBorders>
            <w:shd w:val="clear" w:color="auto" w:fill="auto"/>
            <w:noWrap/>
            <w:vAlign w:val="bottom"/>
            <w:hideMark/>
          </w:tcPr>
          <w:p w:rsidR="00A36F97" w:rsidRPr="00355412" w:rsidRDefault="00A36F97" w:rsidP="00A36F97">
            <w:pPr>
              <w:jc w:val="center"/>
              <w:rPr>
                <w:rFonts w:ascii="Arial" w:hAnsi="Arial" w:cs="Arial"/>
                <w:sz w:val="22"/>
                <w:szCs w:val="22"/>
              </w:rPr>
            </w:pPr>
            <w:r w:rsidRPr="00355412">
              <w:rPr>
                <w:rFonts w:ascii="Arial" w:hAnsi="Arial" w:cs="Arial"/>
                <w:sz w:val="22"/>
                <w:szCs w:val="22"/>
              </w:rPr>
              <w:t>1 809 257</w:t>
            </w:r>
          </w:p>
        </w:tc>
        <w:tc>
          <w:tcPr>
            <w:tcW w:w="2268" w:type="dxa"/>
            <w:tcBorders>
              <w:top w:val="nil"/>
              <w:left w:val="nil"/>
              <w:bottom w:val="single" w:sz="4" w:space="0" w:color="auto"/>
              <w:right w:val="single" w:sz="4" w:space="0" w:color="auto"/>
            </w:tcBorders>
            <w:shd w:val="clear" w:color="auto" w:fill="auto"/>
            <w:noWrap/>
            <w:vAlign w:val="bottom"/>
            <w:hideMark/>
          </w:tcPr>
          <w:p w:rsidR="00A36F97" w:rsidRPr="00355412" w:rsidRDefault="00A36F97" w:rsidP="00A36F97">
            <w:pPr>
              <w:jc w:val="right"/>
              <w:rPr>
                <w:rFonts w:ascii="Arial" w:hAnsi="Arial" w:cs="Arial"/>
                <w:sz w:val="22"/>
                <w:szCs w:val="22"/>
              </w:rPr>
            </w:pPr>
            <w:r w:rsidRPr="00355412">
              <w:rPr>
                <w:rFonts w:ascii="Arial" w:hAnsi="Arial" w:cs="Arial"/>
                <w:sz w:val="22"/>
                <w:szCs w:val="22"/>
              </w:rPr>
              <w:t>319 281</w:t>
            </w:r>
          </w:p>
        </w:tc>
      </w:tr>
      <w:tr w:rsidR="00355412" w:rsidRPr="00355412" w:rsidTr="00F0483B">
        <w:trPr>
          <w:trHeight w:val="300"/>
        </w:trPr>
        <w:tc>
          <w:tcPr>
            <w:tcW w:w="2980" w:type="dxa"/>
            <w:tcBorders>
              <w:top w:val="nil"/>
              <w:left w:val="single" w:sz="4" w:space="0" w:color="auto"/>
              <w:bottom w:val="single" w:sz="4" w:space="0" w:color="auto"/>
              <w:right w:val="single" w:sz="4" w:space="0" w:color="auto"/>
            </w:tcBorders>
            <w:shd w:val="clear" w:color="auto" w:fill="auto"/>
            <w:noWrap/>
            <w:vAlign w:val="bottom"/>
            <w:hideMark/>
          </w:tcPr>
          <w:p w:rsidR="00A36F97" w:rsidRPr="00355412" w:rsidRDefault="00A36F97" w:rsidP="00A36F97">
            <w:pPr>
              <w:rPr>
                <w:rFonts w:ascii="Arial" w:hAnsi="Arial" w:cs="Arial"/>
                <w:b/>
                <w:bCs/>
                <w:sz w:val="22"/>
                <w:szCs w:val="22"/>
              </w:rPr>
            </w:pPr>
            <w:r w:rsidRPr="00355412">
              <w:rPr>
                <w:rFonts w:ascii="Arial" w:hAnsi="Arial" w:cs="Arial"/>
                <w:b/>
                <w:bCs/>
                <w:sz w:val="22"/>
                <w:szCs w:val="22"/>
              </w:rPr>
              <w:t>Spolu</w:t>
            </w:r>
          </w:p>
        </w:tc>
        <w:tc>
          <w:tcPr>
            <w:tcW w:w="2705" w:type="dxa"/>
            <w:tcBorders>
              <w:top w:val="nil"/>
              <w:left w:val="nil"/>
              <w:bottom w:val="single" w:sz="4" w:space="0" w:color="auto"/>
              <w:right w:val="single" w:sz="4" w:space="0" w:color="auto"/>
            </w:tcBorders>
            <w:shd w:val="clear" w:color="auto" w:fill="auto"/>
            <w:noWrap/>
            <w:vAlign w:val="bottom"/>
            <w:hideMark/>
          </w:tcPr>
          <w:p w:rsidR="00A36F97" w:rsidRPr="00355412" w:rsidRDefault="00A36F97" w:rsidP="00A36F97">
            <w:pPr>
              <w:jc w:val="center"/>
              <w:rPr>
                <w:rFonts w:ascii="Arial" w:hAnsi="Arial" w:cs="Arial"/>
                <w:b/>
                <w:bCs/>
                <w:sz w:val="22"/>
                <w:szCs w:val="22"/>
              </w:rPr>
            </w:pPr>
            <w:r w:rsidRPr="00355412">
              <w:rPr>
                <w:rFonts w:ascii="Arial" w:hAnsi="Arial" w:cs="Arial"/>
                <w:b/>
                <w:bCs/>
                <w:sz w:val="22"/>
                <w:szCs w:val="22"/>
              </w:rPr>
              <w:t>30 154 277</w:t>
            </w:r>
          </w:p>
        </w:tc>
        <w:tc>
          <w:tcPr>
            <w:tcW w:w="2268" w:type="dxa"/>
            <w:tcBorders>
              <w:top w:val="nil"/>
              <w:left w:val="nil"/>
              <w:bottom w:val="single" w:sz="4" w:space="0" w:color="auto"/>
              <w:right w:val="single" w:sz="4" w:space="0" w:color="auto"/>
            </w:tcBorders>
            <w:shd w:val="clear" w:color="auto" w:fill="auto"/>
            <w:noWrap/>
            <w:vAlign w:val="bottom"/>
            <w:hideMark/>
          </w:tcPr>
          <w:p w:rsidR="00A36F97" w:rsidRPr="00355412" w:rsidRDefault="00A36F97" w:rsidP="00A36F97">
            <w:pPr>
              <w:jc w:val="right"/>
              <w:rPr>
                <w:rFonts w:ascii="Arial" w:hAnsi="Arial" w:cs="Arial"/>
                <w:b/>
                <w:bCs/>
                <w:sz w:val="22"/>
                <w:szCs w:val="22"/>
              </w:rPr>
            </w:pPr>
            <w:r w:rsidRPr="00355412">
              <w:rPr>
                <w:rFonts w:ascii="Arial" w:hAnsi="Arial" w:cs="Arial"/>
                <w:b/>
                <w:bCs/>
                <w:sz w:val="22"/>
                <w:szCs w:val="22"/>
              </w:rPr>
              <w:t>5 321 344</w:t>
            </w:r>
          </w:p>
        </w:tc>
      </w:tr>
    </w:tbl>
    <w:p w:rsidR="00A36F97" w:rsidRPr="00355412" w:rsidRDefault="00A36F97" w:rsidP="003D42CD">
      <w:pPr>
        <w:jc w:val="both"/>
        <w:rPr>
          <w:rFonts w:ascii="Arial" w:hAnsi="Arial" w:cs="Arial"/>
          <w:sz w:val="22"/>
          <w:szCs w:val="22"/>
        </w:rPr>
      </w:pPr>
    </w:p>
    <w:p w:rsidR="00E86BE2" w:rsidRPr="00355412" w:rsidRDefault="00A36F97" w:rsidP="003D42CD">
      <w:pPr>
        <w:jc w:val="both"/>
        <w:rPr>
          <w:rFonts w:ascii="Arial" w:hAnsi="Arial" w:cs="Arial"/>
          <w:sz w:val="22"/>
          <w:szCs w:val="22"/>
        </w:rPr>
      </w:pPr>
      <w:r w:rsidRPr="00355412">
        <w:rPr>
          <w:rFonts w:ascii="Arial" w:hAnsi="Arial" w:cs="Arial"/>
          <w:sz w:val="22"/>
          <w:szCs w:val="22"/>
        </w:rPr>
        <w:t>Z uvedenej výšky alokácie r</w:t>
      </w:r>
      <w:r w:rsidR="00E86BE2" w:rsidRPr="00355412">
        <w:rPr>
          <w:rFonts w:ascii="Arial" w:hAnsi="Arial" w:cs="Arial"/>
          <w:sz w:val="22"/>
          <w:szCs w:val="22"/>
        </w:rPr>
        <w:t xml:space="preserve">iadiaci orgán OP INTERACT II spracoval </w:t>
      </w:r>
      <w:r w:rsidRPr="00355412">
        <w:rPr>
          <w:rFonts w:ascii="Arial" w:hAnsi="Arial" w:cs="Arial"/>
          <w:sz w:val="22"/>
          <w:szCs w:val="22"/>
        </w:rPr>
        <w:t xml:space="preserve">v rokoch 2008 – 2014 </w:t>
      </w:r>
      <w:r w:rsidR="00E86BE2" w:rsidRPr="00355412">
        <w:rPr>
          <w:rFonts w:ascii="Arial" w:hAnsi="Arial" w:cs="Arial"/>
          <w:sz w:val="22"/>
          <w:szCs w:val="22"/>
        </w:rPr>
        <w:t>objem finančných prostriedkov</w:t>
      </w:r>
      <w:r w:rsidRPr="00355412">
        <w:rPr>
          <w:rFonts w:ascii="Arial" w:hAnsi="Arial" w:cs="Arial"/>
          <w:sz w:val="22"/>
          <w:szCs w:val="22"/>
        </w:rPr>
        <w:t xml:space="preserve"> uvedený v tabuľke č. 2.</w:t>
      </w:r>
    </w:p>
    <w:p w:rsidR="00A36F97" w:rsidRPr="00355412" w:rsidRDefault="00A36F97" w:rsidP="003D42CD">
      <w:pPr>
        <w:jc w:val="both"/>
        <w:rPr>
          <w:rFonts w:ascii="Arial" w:hAnsi="Arial" w:cs="Arial"/>
          <w:sz w:val="22"/>
          <w:szCs w:val="22"/>
        </w:rPr>
      </w:pPr>
    </w:p>
    <w:p w:rsidR="007530AF" w:rsidRPr="00355412" w:rsidRDefault="00A36F97" w:rsidP="00156F50">
      <w:pPr>
        <w:spacing w:after="120"/>
        <w:ind w:left="1134" w:hanging="1134"/>
        <w:jc w:val="both"/>
        <w:rPr>
          <w:rFonts w:ascii="Arial" w:hAnsi="Arial" w:cs="Arial"/>
          <w:sz w:val="22"/>
          <w:szCs w:val="22"/>
        </w:rPr>
      </w:pPr>
      <w:r w:rsidRPr="00355412">
        <w:rPr>
          <w:rFonts w:ascii="Arial" w:hAnsi="Arial" w:cs="Arial"/>
          <w:b/>
          <w:sz w:val="22"/>
          <w:szCs w:val="22"/>
        </w:rPr>
        <w:t>Tab. č. 2</w:t>
      </w:r>
      <w:r w:rsidRPr="00355412">
        <w:rPr>
          <w:rFonts w:ascii="Arial" w:hAnsi="Arial" w:cs="Arial"/>
          <w:sz w:val="22"/>
          <w:szCs w:val="22"/>
        </w:rPr>
        <w:t>:</w:t>
      </w:r>
      <w:r w:rsidR="004F76BD" w:rsidRPr="00355412">
        <w:rPr>
          <w:rFonts w:ascii="Arial" w:hAnsi="Arial" w:cs="Arial"/>
          <w:sz w:val="22"/>
          <w:szCs w:val="22"/>
        </w:rPr>
        <w:t xml:space="preserve">  Prehľad spracovaných finančných prostriedkov na úrovni riadiaceho orgánu OP INTERACT II</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3"/>
        <w:gridCol w:w="1984"/>
      </w:tblGrid>
      <w:tr w:rsidR="00355412" w:rsidRPr="00355412" w:rsidTr="00CE6B9C">
        <w:trPr>
          <w:trHeight w:val="375"/>
        </w:trPr>
        <w:tc>
          <w:tcPr>
            <w:tcW w:w="9087" w:type="dxa"/>
            <w:gridSpan w:val="2"/>
            <w:shd w:val="clear" w:color="auto" w:fill="auto"/>
            <w:noWrap/>
            <w:vAlign w:val="bottom"/>
            <w:hideMark/>
          </w:tcPr>
          <w:p w:rsidR="00E86BE2" w:rsidRPr="00355412" w:rsidRDefault="00E86BE2" w:rsidP="00E86BE2">
            <w:pPr>
              <w:jc w:val="center"/>
              <w:rPr>
                <w:rFonts w:ascii="Arial" w:hAnsi="Arial" w:cs="Arial"/>
                <w:b/>
                <w:bCs/>
                <w:sz w:val="22"/>
                <w:szCs w:val="22"/>
              </w:rPr>
            </w:pPr>
            <w:r w:rsidRPr="00355412">
              <w:rPr>
                <w:rFonts w:ascii="Arial" w:hAnsi="Arial" w:cs="Arial"/>
                <w:b/>
                <w:bCs/>
                <w:sz w:val="22"/>
                <w:szCs w:val="22"/>
              </w:rPr>
              <w:t xml:space="preserve">Programové obdobie 2007 </w:t>
            </w:r>
            <w:r w:rsidR="007530AF" w:rsidRPr="00355412">
              <w:rPr>
                <w:rFonts w:ascii="Arial" w:hAnsi="Arial" w:cs="Arial"/>
                <w:b/>
                <w:bCs/>
                <w:sz w:val="22"/>
                <w:szCs w:val="22"/>
              </w:rPr>
              <w:t>–</w:t>
            </w:r>
            <w:r w:rsidRPr="00355412">
              <w:rPr>
                <w:rFonts w:ascii="Arial" w:hAnsi="Arial" w:cs="Arial"/>
                <w:b/>
                <w:bCs/>
                <w:sz w:val="22"/>
                <w:szCs w:val="22"/>
              </w:rPr>
              <w:t xml:space="preserve"> 2013</w:t>
            </w:r>
            <w:r w:rsidR="007530AF" w:rsidRPr="00355412">
              <w:rPr>
                <w:rFonts w:ascii="Arial" w:hAnsi="Arial" w:cs="Arial"/>
                <w:b/>
                <w:bCs/>
                <w:sz w:val="22"/>
                <w:szCs w:val="22"/>
              </w:rPr>
              <w:t xml:space="preserve"> (údaje platné k 13. 08. 2014)</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Počet vykonaných administratívnych kontrol RO</w:t>
            </w:r>
          </w:p>
        </w:tc>
        <w:tc>
          <w:tcPr>
            <w:tcW w:w="1984" w:type="dxa"/>
            <w:shd w:val="clear" w:color="auto" w:fill="auto"/>
            <w:noWrap/>
            <w:vAlign w:val="bottom"/>
            <w:hideMark/>
          </w:tcPr>
          <w:p w:rsidR="00E86BE2" w:rsidRPr="00355412" w:rsidRDefault="00E86BE2" w:rsidP="007530AF">
            <w:pPr>
              <w:jc w:val="right"/>
              <w:rPr>
                <w:rFonts w:ascii="Arial" w:hAnsi="Arial" w:cs="Arial"/>
                <w:sz w:val="22"/>
                <w:szCs w:val="22"/>
              </w:rPr>
            </w:pPr>
            <w:r w:rsidRPr="00355412">
              <w:rPr>
                <w:rFonts w:ascii="Arial" w:hAnsi="Arial" w:cs="Arial"/>
                <w:sz w:val="22"/>
                <w:szCs w:val="22"/>
              </w:rPr>
              <w:t>1</w:t>
            </w:r>
            <w:r w:rsidR="007530AF" w:rsidRPr="00355412">
              <w:rPr>
                <w:rFonts w:ascii="Arial" w:hAnsi="Arial" w:cs="Arial"/>
                <w:sz w:val="22"/>
                <w:szCs w:val="22"/>
              </w:rPr>
              <w:t>4</w:t>
            </w:r>
            <w:r w:rsidRPr="00355412">
              <w:rPr>
                <w:rFonts w:ascii="Arial" w:hAnsi="Arial" w:cs="Arial"/>
                <w:sz w:val="22"/>
                <w:szCs w:val="22"/>
              </w:rPr>
              <w:t>8</w:t>
            </w:r>
          </w:p>
        </w:tc>
      </w:tr>
      <w:tr w:rsidR="00355412" w:rsidRPr="00355412" w:rsidTr="00CE6B9C">
        <w:trPr>
          <w:trHeight w:val="300"/>
        </w:trPr>
        <w:tc>
          <w:tcPr>
            <w:tcW w:w="7103" w:type="dxa"/>
            <w:shd w:val="clear" w:color="auto" w:fill="auto"/>
            <w:vAlign w:val="bottom"/>
            <w:hideMark/>
          </w:tcPr>
          <w:p w:rsidR="00E86BE2" w:rsidRPr="00355412" w:rsidRDefault="00CE6B9C" w:rsidP="00E86BE2">
            <w:pPr>
              <w:rPr>
                <w:rFonts w:ascii="Arial" w:hAnsi="Arial" w:cs="Arial"/>
                <w:sz w:val="22"/>
                <w:szCs w:val="22"/>
              </w:rPr>
            </w:pPr>
            <w:r w:rsidRPr="00355412">
              <w:rPr>
                <w:rFonts w:ascii="Arial" w:hAnsi="Arial" w:cs="Arial"/>
                <w:sz w:val="22"/>
                <w:szCs w:val="22"/>
              </w:rPr>
              <w:t xml:space="preserve">Suma schválených Žiadostí o platbu (ŽoP) na RO v </w:t>
            </w:r>
            <w:r w:rsidR="00E86BE2" w:rsidRPr="00355412">
              <w:rPr>
                <w:rFonts w:ascii="Arial" w:hAnsi="Arial" w:cs="Arial"/>
                <w:sz w:val="22"/>
                <w:szCs w:val="22"/>
              </w:rPr>
              <w:t xml:space="preserve"> EUR</w:t>
            </w:r>
          </w:p>
        </w:tc>
        <w:tc>
          <w:tcPr>
            <w:tcW w:w="1984" w:type="dxa"/>
            <w:shd w:val="clear" w:color="auto" w:fill="auto"/>
            <w:noWrap/>
            <w:vAlign w:val="bottom"/>
            <w:hideMark/>
          </w:tcPr>
          <w:p w:rsidR="00E86BE2" w:rsidRPr="00355412" w:rsidRDefault="007530AF" w:rsidP="00E86BE2">
            <w:pPr>
              <w:jc w:val="right"/>
              <w:rPr>
                <w:rFonts w:ascii="Arial" w:hAnsi="Arial" w:cs="Arial"/>
                <w:sz w:val="22"/>
                <w:szCs w:val="22"/>
              </w:rPr>
            </w:pPr>
            <w:r w:rsidRPr="00355412">
              <w:rPr>
                <w:rFonts w:ascii="Arial" w:hAnsi="Arial" w:cs="Arial"/>
                <w:sz w:val="22"/>
                <w:szCs w:val="22"/>
              </w:rPr>
              <w:t>27 525 246,89</w:t>
            </w:r>
          </w:p>
        </w:tc>
      </w:tr>
      <w:tr w:rsidR="00355412" w:rsidRPr="00355412" w:rsidTr="00CE6B9C">
        <w:trPr>
          <w:trHeight w:val="300"/>
        </w:trPr>
        <w:tc>
          <w:tcPr>
            <w:tcW w:w="7103" w:type="dxa"/>
            <w:shd w:val="clear" w:color="auto" w:fill="auto"/>
            <w:vAlign w:val="bottom"/>
            <w:hideMark/>
          </w:tcPr>
          <w:p w:rsidR="00E86BE2" w:rsidRPr="00355412" w:rsidRDefault="00E86BE2" w:rsidP="00430207">
            <w:pPr>
              <w:rPr>
                <w:rFonts w:ascii="Arial" w:hAnsi="Arial" w:cs="Arial"/>
                <w:sz w:val="22"/>
                <w:szCs w:val="22"/>
              </w:rPr>
            </w:pPr>
            <w:r w:rsidRPr="00355412">
              <w:rPr>
                <w:rFonts w:ascii="Arial" w:hAnsi="Arial" w:cs="Arial"/>
                <w:sz w:val="22"/>
                <w:szCs w:val="22"/>
              </w:rPr>
              <w:t>Suma zamietnutých ŽoP</w:t>
            </w:r>
            <w:r w:rsidR="00430207" w:rsidRPr="00355412">
              <w:rPr>
                <w:rStyle w:val="Odkaznapoznmkupodiarou"/>
                <w:rFonts w:ascii="Arial" w:hAnsi="Arial" w:cs="Arial"/>
                <w:sz w:val="22"/>
                <w:szCs w:val="22"/>
              </w:rPr>
              <w:footnoteReference w:id="1"/>
            </w:r>
          </w:p>
        </w:tc>
        <w:tc>
          <w:tcPr>
            <w:tcW w:w="1984" w:type="dxa"/>
            <w:shd w:val="clear" w:color="auto" w:fill="auto"/>
            <w:noWrap/>
            <w:vAlign w:val="bottom"/>
            <w:hideMark/>
          </w:tcPr>
          <w:p w:rsidR="00E86BE2" w:rsidRPr="00355412" w:rsidRDefault="007530AF" w:rsidP="00E86BE2">
            <w:pPr>
              <w:jc w:val="right"/>
              <w:rPr>
                <w:rFonts w:ascii="Arial" w:hAnsi="Arial" w:cs="Arial"/>
                <w:sz w:val="22"/>
                <w:szCs w:val="22"/>
              </w:rPr>
            </w:pPr>
            <w:r w:rsidRPr="00355412">
              <w:rPr>
                <w:rFonts w:ascii="Arial" w:hAnsi="Arial" w:cs="Arial"/>
                <w:sz w:val="22"/>
                <w:szCs w:val="22"/>
              </w:rPr>
              <w:t>421 368,27</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Počet Správ o zistenej nezrovnalosti</w:t>
            </w:r>
            <w:r w:rsidR="00860807" w:rsidRPr="00355412">
              <w:rPr>
                <w:rStyle w:val="Odkaznapoznmkupodiarou"/>
                <w:rFonts w:ascii="Arial" w:hAnsi="Arial" w:cs="Arial"/>
                <w:sz w:val="22"/>
                <w:szCs w:val="22"/>
              </w:rPr>
              <w:footnoteReference w:id="2"/>
            </w:r>
          </w:p>
        </w:tc>
        <w:tc>
          <w:tcPr>
            <w:tcW w:w="1984" w:type="dxa"/>
            <w:shd w:val="clear" w:color="auto" w:fill="auto"/>
            <w:noWrap/>
            <w:vAlign w:val="bottom"/>
            <w:hideMark/>
          </w:tcPr>
          <w:p w:rsidR="00E86BE2" w:rsidRPr="00355412" w:rsidRDefault="00E86BE2" w:rsidP="007530AF">
            <w:pPr>
              <w:jc w:val="right"/>
              <w:rPr>
                <w:rFonts w:ascii="Arial" w:hAnsi="Arial" w:cs="Arial"/>
                <w:sz w:val="22"/>
                <w:szCs w:val="22"/>
              </w:rPr>
            </w:pPr>
            <w:r w:rsidRPr="00355412">
              <w:rPr>
                <w:rFonts w:ascii="Arial" w:hAnsi="Arial" w:cs="Arial"/>
                <w:sz w:val="22"/>
                <w:szCs w:val="22"/>
              </w:rPr>
              <w:t>1</w:t>
            </w:r>
            <w:r w:rsidR="007530AF" w:rsidRPr="00355412">
              <w:rPr>
                <w:rFonts w:ascii="Arial" w:hAnsi="Arial" w:cs="Arial"/>
                <w:sz w:val="22"/>
                <w:szCs w:val="22"/>
              </w:rPr>
              <w:t>8</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Celkový objem nezrovnalostí v EUR</w:t>
            </w:r>
            <w:r w:rsidR="00430207" w:rsidRPr="00355412">
              <w:rPr>
                <w:rStyle w:val="Odkaznapoznmkupodiarou"/>
                <w:rFonts w:ascii="Arial" w:hAnsi="Arial" w:cs="Arial"/>
                <w:sz w:val="22"/>
                <w:szCs w:val="22"/>
              </w:rPr>
              <w:footnoteReference w:id="3"/>
            </w:r>
          </w:p>
        </w:tc>
        <w:tc>
          <w:tcPr>
            <w:tcW w:w="1984" w:type="dxa"/>
            <w:shd w:val="clear" w:color="auto" w:fill="auto"/>
            <w:noWrap/>
            <w:vAlign w:val="bottom"/>
            <w:hideMark/>
          </w:tcPr>
          <w:p w:rsidR="00E86BE2" w:rsidRPr="00355412" w:rsidRDefault="007530AF" w:rsidP="00E86BE2">
            <w:pPr>
              <w:jc w:val="right"/>
              <w:rPr>
                <w:rFonts w:ascii="Arial" w:hAnsi="Arial" w:cs="Arial"/>
                <w:sz w:val="22"/>
                <w:szCs w:val="22"/>
              </w:rPr>
            </w:pPr>
            <w:r w:rsidRPr="00355412">
              <w:rPr>
                <w:rFonts w:ascii="Arial" w:hAnsi="Arial" w:cs="Arial"/>
                <w:sz w:val="22"/>
                <w:szCs w:val="22"/>
              </w:rPr>
              <w:t>343 222,38</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Počet poskytnutých zálohových platieb</w:t>
            </w:r>
          </w:p>
        </w:tc>
        <w:tc>
          <w:tcPr>
            <w:tcW w:w="1984" w:type="dxa"/>
            <w:shd w:val="clear" w:color="auto" w:fill="auto"/>
            <w:noWrap/>
            <w:vAlign w:val="bottom"/>
            <w:hideMark/>
          </w:tcPr>
          <w:p w:rsidR="00E86BE2" w:rsidRPr="00355412" w:rsidRDefault="00E86BE2" w:rsidP="00E86BE2">
            <w:pPr>
              <w:jc w:val="right"/>
              <w:rPr>
                <w:rFonts w:ascii="Arial" w:hAnsi="Arial" w:cs="Arial"/>
                <w:sz w:val="22"/>
                <w:szCs w:val="22"/>
              </w:rPr>
            </w:pPr>
            <w:r w:rsidRPr="00355412">
              <w:rPr>
                <w:rFonts w:ascii="Arial" w:hAnsi="Arial" w:cs="Arial"/>
                <w:sz w:val="22"/>
                <w:szCs w:val="22"/>
              </w:rPr>
              <w:t>21</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Výška zálohových platieb v EUR</w:t>
            </w:r>
          </w:p>
        </w:tc>
        <w:tc>
          <w:tcPr>
            <w:tcW w:w="1984" w:type="dxa"/>
            <w:shd w:val="clear" w:color="auto" w:fill="auto"/>
            <w:noWrap/>
            <w:vAlign w:val="bottom"/>
            <w:hideMark/>
          </w:tcPr>
          <w:p w:rsidR="00E86BE2" w:rsidRPr="00355412" w:rsidRDefault="00E86BE2" w:rsidP="00E86BE2">
            <w:pPr>
              <w:jc w:val="right"/>
              <w:rPr>
                <w:rFonts w:ascii="Arial" w:hAnsi="Arial" w:cs="Arial"/>
                <w:sz w:val="22"/>
                <w:szCs w:val="22"/>
              </w:rPr>
            </w:pPr>
            <w:r w:rsidRPr="00355412">
              <w:rPr>
                <w:rFonts w:ascii="Arial" w:hAnsi="Arial" w:cs="Arial"/>
                <w:sz w:val="22"/>
                <w:szCs w:val="22"/>
              </w:rPr>
              <w:t>3 794 515,00</w:t>
            </w:r>
          </w:p>
        </w:tc>
      </w:tr>
      <w:tr w:rsidR="00355412" w:rsidRPr="00355412" w:rsidTr="00CE6B9C">
        <w:trPr>
          <w:trHeight w:val="300"/>
        </w:trPr>
        <w:tc>
          <w:tcPr>
            <w:tcW w:w="7103" w:type="dxa"/>
            <w:shd w:val="clear" w:color="auto" w:fill="auto"/>
            <w:vAlign w:val="bottom"/>
            <w:hideMark/>
          </w:tcPr>
          <w:p w:rsidR="00E86BE2" w:rsidRPr="00355412" w:rsidRDefault="00E86BE2" w:rsidP="00E86BE2">
            <w:pPr>
              <w:rPr>
                <w:rFonts w:ascii="Arial" w:hAnsi="Arial" w:cs="Arial"/>
                <w:sz w:val="22"/>
                <w:szCs w:val="22"/>
              </w:rPr>
            </w:pPr>
            <w:r w:rsidRPr="00355412">
              <w:rPr>
                <w:rFonts w:ascii="Arial" w:hAnsi="Arial" w:cs="Arial"/>
                <w:sz w:val="22"/>
                <w:szCs w:val="22"/>
              </w:rPr>
              <w:t>Výška zúčtovaných zálohových platieb v EUR</w:t>
            </w:r>
          </w:p>
        </w:tc>
        <w:tc>
          <w:tcPr>
            <w:tcW w:w="1984" w:type="dxa"/>
            <w:shd w:val="clear" w:color="auto" w:fill="auto"/>
            <w:noWrap/>
            <w:vAlign w:val="bottom"/>
            <w:hideMark/>
          </w:tcPr>
          <w:p w:rsidR="00E86BE2" w:rsidRPr="00355412" w:rsidRDefault="00430207" w:rsidP="00430207">
            <w:pPr>
              <w:rPr>
                <w:rFonts w:ascii="Arial" w:hAnsi="Arial" w:cs="Arial"/>
                <w:sz w:val="22"/>
                <w:szCs w:val="22"/>
              </w:rPr>
            </w:pPr>
            <w:r w:rsidRPr="00355412">
              <w:rPr>
                <w:rFonts w:ascii="Arial" w:hAnsi="Arial" w:cs="Arial"/>
                <w:sz w:val="22"/>
                <w:szCs w:val="22"/>
              </w:rPr>
              <w:t xml:space="preserve">         2 251 091,12</w:t>
            </w:r>
          </w:p>
        </w:tc>
      </w:tr>
    </w:tbl>
    <w:p w:rsidR="00430207" w:rsidRPr="00355412" w:rsidRDefault="00E86BE2" w:rsidP="00430207">
      <w:pPr>
        <w:spacing w:after="240"/>
        <w:rPr>
          <w:sz w:val="20"/>
          <w:szCs w:val="20"/>
        </w:rPr>
      </w:pPr>
      <w:r w:rsidRPr="00355412">
        <w:rPr>
          <w:sz w:val="20"/>
          <w:szCs w:val="20"/>
        </w:rPr>
        <w:t>Zdroj: RO OP INTERACT</w:t>
      </w:r>
    </w:p>
    <w:p w:rsidR="001106BF" w:rsidRPr="00355412" w:rsidRDefault="001106BF" w:rsidP="001106BF">
      <w:pPr>
        <w:spacing w:after="120"/>
        <w:jc w:val="both"/>
        <w:rPr>
          <w:rFonts w:ascii="Arial" w:hAnsi="Arial" w:cs="Arial"/>
          <w:sz w:val="22"/>
          <w:szCs w:val="22"/>
        </w:rPr>
      </w:pPr>
      <w:r w:rsidRPr="00355412">
        <w:rPr>
          <w:rFonts w:ascii="Arial" w:hAnsi="Arial" w:cs="Arial"/>
          <w:sz w:val="22"/>
          <w:szCs w:val="22"/>
        </w:rPr>
        <w:t>V programovom období 2007-2013 minul INTERACT Sekretariát na svoju činnosť sumu 4 860 223,75 EUR a riadiaci orgán OP INTERACT II sumu vo výške 1 096 676,60 EUR</w:t>
      </w:r>
      <w:r w:rsidR="00156F50" w:rsidRPr="00355412">
        <w:rPr>
          <w:rFonts w:ascii="Arial" w:hAnsi="Arial" w:cs="Arial"/>
          <w:sz w:val="22"/>
          <w:szCs w:val="22"/>
        </w:rPr>
        <w:t>. Riadiaci orgán a INTERACT Sekretariát minuli z alokácie operačného programu 16,79 %</w:t>
      </w:r>
      <w:r w:rsidRPr="00355412">
        <w:rPr>
          <w:rFonts w:ascii="Arial" w:hAnsi="Arial" w:cs="Arial"/>
          <w:sz w:val="22"/>
          <w:szCs w:val="22"/>
        </w:rPr>
        <w:t>.</w:t>
      </w:r>
    </w:p>
    <w:p w:rsidR="00FF6631" w:rsidRPr="00C06F08" w:rsidRDefault="001106BF" w:rsidP="00495C56">
      <w:pPr>
        <w:spacing w:after="120"/>
        <w:jc w:val="both"/>
        <w:rPr>
          <w:rFonts w:ascii="Arial" w:hAnsi="Arial" w:cs="Arial"/>
          <w:sz w:val="22"/>
          <w:szCs w:val="22"/>
        </w:rPr>
      </w:pPr>
      <w:r>
        <w:rPr>
          <w:rFonts w:ascii="Arial" w:hAnsi="Arial" w:cs="Arial"/>
          <w:sz w:val="22"/>
          <w:szCs w:val="22"/>
        </w:rPr>
        <w:lastRenderedPageBreak/>
        <w:t>V programovom období sa OP INTERACT II</w:t>
      </w:r>
      <w:r w:rsidR="00FF6631" w:rsidRPr="00C06F08">
        <w:rPr>
          <w:rFonts w:ascii="Arial" w:hAnsi="Arial" w:cs="Arial"/>
          <w:sz w:val="22"/>
          <w:szCs w:val="22"/>
        </w:rPr>
        <w:t xml:space="preserve"> </w:t>
      </w:r>
      <w:r w:rsidR="00FF6631" w:rsidRPr="00D30654">
        <w:rPr>
          <w:rFonts w:ascii="Arial" w:hAnsi="Arial" w:cs="Arial"/>
          <w:sz w:val="22"/>
          <w:szCs w:val="22"/>
          <w:lang w:val="de-DE"/>
        </w:rPr>
        <w:t>potýkal</w:t>
      </w:r>
      <w:r w:rsidR="00FF6631" w:rsidRPr="00C06F08">
        <w:rPr>
          <w:rFonts w:ascii="Arial" w:hAnsi="Arial" w:cs="Arial"/>
          <w:sz w:val="22"/>
          <w:szCs w:val="22"/>
        </w:rPr>
        <w:t xml:space="preserve"> s problémami, ktoré nastal</w:t>
      </w:r>
      <w:r w:rsidR="00C06F08">
        <w:rPr>
          <w:rFonts w:ascii="Arial" w:hAnsi="Arial" w:cs="Arial"/>
          <w:sz w:val="22"/>
          <w:szCs w:val="22"/>
        </w:rPr>
        <w:t xml:space="preserve">i po prechode riadiaceho orgánu </w:t>
      </w:r>
      <w:r w:rsidR="00FF6631" w:rsidRPr="00C06F08">
        <w:rPr>
          <w:rFonts w:ascii="Arial" w:hAnsi="Arial" w:cs="Arial"/>
          <w:sz w:val="22"/>
          <w:szCs w:val="22"/>
        </w:rPr>
        <w:t>z rakúskeho Úradu vlády na Bratislavský s</w:t>
      </w:r>
      <w:r w:rsidR="00A83F84" w:rsidRPr="00C06F08">
        <w:rPr>
          <w:rFonts w:ascii="Arial" w:hAnsi="Arial" w:cs="Arial"/>
          <w:sz w:val="22"/>
          <w:szCs w:val="22"/>
        </w:rPr>
        <w:t xml:space="preserve">amosprávny kraj v roku 2008. </w:t>
      </w:r>
    </w:p>
    <w:p w:rsidR="00A83F84" w:rsidRPr="00C06F08" w:rsidRDefault="00A83F84" w:rsidP="00495C56">
      <w:pPr>
        <w:spacing w:after="120"/>
        <w:jc w:val="both"/>
        <w:rPr>
          <w:rFonts w:ascii="Arial" w:hAnsi="Arial" w:cs="Arial"/>
          <w:sz w:val="22"/>
          <w:szCs w:val="22"/>
        </w:rPr>
      </w:pPr>
      <w:r w:rsidRPr="00C06F08">
        <w:rPr>
          <w:rFonts w:ascii="Arial" w:hAnsi="Arial" w:cs="Arial"/>
          <w:sz w:val="22"/>
          <w:szCs w:val="22"/>
        </w:rPr>
        <w:t>OP INTERACT II sa dostal do kritickej situácie z dôvodu pretrvávajúcich problémov v riadnom finančnom a operatívnom riadení Riadiacim orgánom (</w:t>
      </w:r>
      <w:r w:rsidR="00AA1FC8">
        <w:rPr>
          <w:rFonts w:ascii="Arial" w:hAnsi="Arial" w:cs="Arial"/>
          <w:sz w:val="22"/>
          <w:szCs w:val="22"/>
        </w:rPr>
        <w:t xml:space="preserve">ďalej aj </w:t>
      </w:r>
      <w:r w:rsidR="00DB0D91">
        <w:rPr>
          <w:rFonts w:ascii="Arial" w:hAnsi="Arial" w:cs="Arial"/>
          <w:sz w:val="22"/>
          <w:szCs w:val="22"/>
        </w:rPr>
        <w:t>„</w:t>
      </w:r>
      <w:r w:rsidRPr="00C06F08">
        <w:rPr>
          <w:rFonts w:ascii="Arial" w:hAnsi="Arial" w:cs="Arial"/>
          <w:sz w:val="22"/>
          <w:szCs w:val="22"/>
        </w:rPr>
        <w:t>RO</w:t>
      </w:r>
      <w:r w:rsidR="00DB0D91">
        <w:rPr>
          <w:rFonts w:ascii="Arial" w:hAnsi="Arial" w:cs="Arial"/>
          <w:sz w:val="22"/>
          <w:szCs w:val="22"/>
        </w:rPr>
        <w:t>“</w:t>
      </w:r>
      <w:r w:rsidRPr="00C06F08">
        <w:rPr>
          <w:rFonts w:ascii="Arial" w:hAnsi="Arial" w:cs="Arial"/>
          <w:sz w:val="22"/>
          <w:szCs w:val="22"/>
        </w:rPr>
        <w:t>). Implementácia aktivít INTERACT</w:t>
      </w:r>
      <w:r w:rsidR="0000375E">
        <w:rPr>
          <w:rFonts w:ascii="Arial" w:hAnsi="Arial" w:cs="Arial"/>
          <w:sz w:val="22"/>
          <w:szCs w:val="22"/>
        </w:rPr>
        <w:t xml:space="preserve"> </w:t>
      </w:r>
      <w:r w:rsidR="0000375E" w:rsidRPr="00C06F08">
        <w:rPr>
          <w:rFonts w:ascii="Arial" w:hAnsi="Arial" w:cs="Arial"/>
          <w:sz w:val="22"/>
          <w:szCs w:val="22"/>
        </w:rPr>
        <w:t>Sekretariátu</w:t>
      </w:r>
      <w:r w:rsidRPr="00C06F08">
        <w:rPr>
          <w:rFonts w:ascii="Arial" w:hAnsi="Arial" w:cs="Arial"/>
          <w:sz w:val="22"/>
          <w:szCs w:val="22"/>
        </w:rPr>
        <w:t xml:space="preserve">  a RO sa </w:t>
      </w:r>
      <w:r w:rsidR="00BC2B14" w:rsidRPr="00C06F08">
        <w:rPr>
          <w:rFonts w:ascii="Arial" w:hAnsi="Arial" w:cs="Arial"/>
          <w:sz w:val="22"/>
          <w:szCs w:val="22"/>
        </w:rPr>
        <w:t xml:space="preserve">v roku 2009 </w:t>
      </w:r>
      <w:r w:rsidRPr="00C06F08">
        <w:rPr>
          <w:rFonts w:ascii="Arial" w:hAnsi="Arial" w:cs="Arial"/>
          <w:sz w:val="22"/>
          <w:szCs w:val="22"/>
        </w:rPr>
        <w:t>zablokovala z dôvodu nedostatku finančných prostriedkov zo strany hostiteľskej inštitúcie, Bratislavského samosprávneho kraja.</w:t>
      </w:r>
    </w:p>
    <w:p w:rsidR="00E87D1C" w:rsidRPr="00C06F08" w:rsidRDefault="00E87D1C" w:rsidP="00495C56">
      <w:pPr>
        <w:spacing w:after="120"/>
        <w:jc w:val="both"/>
        <w:rPr>
          <w:rFonts w:ascii="Arial" w:hAnsi="Arial" w:cs="Arial"/>
          <w:sz w:val="22"/>
          <w:szCs w:val="22"/>
        </w:rPr>
      </w:pPr>
      <w:r w:rsidRPr="00C06F08">
        <w:rPr>
          <w:rFonts w:ascii="Arial" w:hAnsi="Arial" w:cs="Arial"/>
          <w:sz w:val="22"/>
          <w:szCs w:val="22"/>
        </w:rPr>
        <w:t>V súvislosti s uvedenými problémami p</w:t>
      </w:r>
      <w:r w:rsidR="00D30654">
        <w:rPr>
          <w:rFonts w:ascii="Arial" w:hAnsi="Arial" w:cs="Arial"/>
          <w:sz w:val="22"/>
          <w:szCs w:val="22"/>
        </w:rPr>
        <w:t xml:space="preserve">ožiadal minister financií SR J. </w:t>
      </w:r>
      <w:r w:rsidRPr="00C06F08">
        <w:rPr>
          <w:rFonts w:ascii="Arial" w:hAnsi="Arial" w:cs="Arial"/>
          <w:sz w:val="22"/>
          <w:szCs w:val="22"/>
        </w:rPr>
        <w:t xml:space="preserve">Počiatek vo februári 2010 Úrad pre verejné obstarávanie SR (ďalej len „ÚVO“) o kontrolu dodržiavania postupov verejného obstarávania na BSK v súvislosti so zmluvami o poskytovaní konzultačných služieb, uzatvorenými pre operačný program INTERACT v rokoch </w:t>
      </w:r>
      <w:smartTag w:uri="urn:schemas-microsoft-com:office:smarttags" w:element="metricconverter">
        <w:smartTagPr>
          <w:attr w:name="ProductID" w:val="2008 a"/>
        </w:smartTagPr>
        <w:r w:rsidRPr="00C06F08">
          <w:rPr>
            <w:rFonts w:ascii="Arial" w:hAnsi="Arial" w:cs="Arial"/>
            <w:sz w:val="22"/>
            <w:szCs w:val="22"/>
          </w:rPr>
          <w:t>2008 a</w:t>
        </w:r>
      </w:smartTag>
      <w:r w:rsidRPr="00C06F08">
        <w:rPr>
          <w:rFonts w:ascii="Arial" w:hAnsi="Arial" w:cs="Arial"/>
          <w:sz w:val="22"/>
          <w:szCs w:val="22"/>
        </w:rPr>
        <w:t xml:space="preserve"> 2009. Predseda ÚVO Bála Angyal </w:t>
      </w:r>
      <w:r w:rsidR="00736C43" w:rsidRPr="00C06F08">
        <w:rPr>
          <w:rFonts w:ascii="Arial" w:hAnsi="Arial" w:cs="Arial"/>
          <w:sz w:val="22"/>
          <w:szCs w:val="22"/>
        </w:rPr>
        <w:t>informoval v júni 2010</w:t>
      </w:r>
      <w:r w:rsidR="00736C43">
        <w:rPr>
          <w:rFonts w:ascii="Arial" w:hAnsi="Arial" w:cs="Arial"/>
          <w:sz w:val="22"/>
          <w:szCs w:val="22"/>
        </w:rPr>
        <w:t xml:space="preserve"> </w:t>
      </w:r>
      <w:r w:rsidRPr="00C06F08">
        <w:rPr>
          <w:rFonts w:ascii="Arial" w:hAnsi="Arial" w:cs="Arial"/>
          <w:sz w:val="22"/>
          <w:szCs w:val="22"/>
        </w:rPr>
        <w:t>minist</w:t>
      </w:r>
      <w:r w:rsidR="00BC2B14" w:rsidRPr="00C06F08">
        <w:rPr>
          <w:rFonts w:ascii="Arial" w:hAnsi="Arial" w:cs="Arial"/>
          <w:sz w:val="22"/>
          <w:szCs w:val="22"/>
        </w:rPr>
        <w:t>ra</w:t>
      </w:r>
      <w:r w:rsidRPr="00C06F08">
        <w:rPr>
          <w:rFonts w:ascii="Arial" w:hAnsi="Arial" w:cs="Arial"/>
          <w:sz w:val="22"/>
          <w:szCs w:val="22"/>
        </w:rPr>
        <w:t>, že BSK vo všetkých prípadoch uzatvorených zmlúv nenaplnil podmienku na oprávnené použitie výnimky z postupu zákona o verejnom obstarávaní, resp. konal v jeho rozpore. Príčiny vzniku je podľa ÚVO možné vidieť v nedôslednom uplatňovaní postupov verejného obstarávania a nesprávnej interpretácii niektorých ustanovení zákona o verejnom obstarávaní.  Následne bola na predmetné výdavky uplatnená korekcia v súlade s Akčným plánom</w:t>
      </w:r>
      <w:r w:rsidR="00BC2B14" w:rsidRPr="00C06F08">
        <w:rPr>
          <w:rFonts w:ascii="Arial" w:hAnsi="Arial" w:cs="Arial"/>
          <w:sz w:val="22"/>
          <w:szCs w:val="22"/>
        </w:rPr>
        <w:t xml:space="preserve"> (viď nižšie)</w:t>
      </w:r>
      <w:r w:rsidRPr="00C06F08">
        <w:rPr>
          <w:rFonts w:ascii="Arial" w:hAnsi="Arial" w:cs="Arial"/>
          <w:sz w:val="22"/>
          <w:szCs w:val="22"/>
        </w:rPr>
        <w:t>.</w:t>
      </w:r>
    </w:p>
    <w:p w:rsidR="00C06F08" w:rsidRPr="00C06F08" w:rsidRDefault="00E87D1C" w:rsidP="00495C56">
      <w:pPr>
        <w:spacing w:after="120"/>
        <w:jc w:val="both"/>
        <w:rPr>
          <w:rFonts w:ascii="Arial" w:hAnsi="Arial" w:cs="Arial"/>
          <w:sz w:val="22"/>
          <w:szCs w:val="22"/>
        </w:rPr>
      </w:pPr>
      <w:r w:rsidRPr="00C06F08">
        <w:rPr>
          <w:rFonts w:ascii="Arial" w:hAnsi="Arial" w:cs="Arial"/>
          <w:sz w:val="22"/>
          <w:szCs w:val="22"/>
        </w:rPr>
        <w:t xml:space="preserve">Taktiež </w:t>
      </w:r>
      <w:r w:rsidR="00A83F84" w:rsidRPr="00C06F08">
        <w:rPr>
          <w:rFonts w:ascii="Arial" w:hAnsi="Arial" w:cs="Arial"/>
          <w:sz w:val="22"/>
          <w:szCs w:val="22"/>
        </w:rPr>
        <w:t xml:space="preserve">Európska </w:t>
      </w:r>
      <w:r w:rsidR="00A83F84" w:rsidRPr="00331A8E">
        <w:rPr>
          <w:rFonts w:ascii="Arial" w:hAnsi="Arial" w:cs="Arial"/>
          <w:sz w:val="22"/>
          <w:szCs w:val="22"/>
        </w:rPr>
        <w:t>komisia (</w:t>
      </w:r>
      <w:r w:rsidR="00D30654" w:rsidRPr="00331A8E">
        <w:rPr>
          <w:rFonts w:ascii="Arial" w:hAnsi="Arial" w:cs="Arial"/>
          <w:sz w:val="22"/>
          <w:szCs w:val="22"/>
        </w:rPr>
        <w:t xml:space="preserve">ďalej len </w:t>
      </w:r>
      <w:r w:rsidR="00DB0D91" w:rsidRPr="00331A8E">
        <w:rPr>
          <w:rFonts w:ascii="Arial" w:hAnsi="Arial" w:cs="Arial"/>
          <w:sz w:val="22"/>
          <w:szCs w:val="22"/>
        </w:rPr>
        <w:t>„</w:t>
      </w:r>
      <w:r w:rsidR="00A83F84" w:rsidRPr="00331A8E">
        <w:rPr>
          <w:rFonts w:ascii="Arial" w:hAnsi="Arial" w:cs="Arial"/>
          <w:sz w:val="22"/>
          <w:szCs w:val="22"/>
        </w:rPr>
        <w:t>EK</w:t>
      </w:r>
      <w:r w:rsidR="00DB0D91" w:rsidRPr="00331A8E">
        <w:rPr>
          <w:rFonts w:ascii="Arial" w:hAnsi="Arial" w:cs="Arial"/>
          <w:sz w:val="22"/>
          <w:szCs w:val="22"/>
        </w:rPr>
        <w:t>“</w:t>
      </w:r>
      <w:r w:rsidR="00A83F84" w:rsidRPr="00331A8E">
        <w:rPr>
          <w:rFonts w:ascii="Arial" w:hAnsi="Arial" w:cs="Arial"/>
          <w:sz w:val="22"/>
          <w:szCs w:val="22"/>
        </w:rPr>
        <w:t>) opakovan</w:t>
      </w:r>
      <w:r w:rsidR="00736C43" w:rsidRPr="00331A8E">
        <w:rPr>
          <w:rFonts w:ascii="Arial" w:hAnsi="Arial" w:cs="Arial"/>
          <w:sz w:val="22"/>
          <w:szCs w:val="22"/>
        </w:rPr>
        <w:t xml:space="preserve">e </w:t>
      </w:r>
      <w:r w:rsidR="00736C43">
        <w:rPr>
          <w:rFonts w:ascii="Arial" w:hAnsi="Arial" w:cs="Arial"/>
          <w:sz w:val="22"/>
          <w:szCs w:val="22"/>
        </w:rPr>
        <w:t>vyjadrila svoje znepokojenie nad</w:t>
      </w:r>
      <w:r w:rsidR="00A83F84" w:rsidRPr="00C06F08">
        <w:rPr>
          <w:rFonts w:ascii="Arial" w:hAnsi="Arial" w:cs="Arial"/>
          <w:sz w:val="22"/>
          <w:szCs w:val="22"/>
        </w:rPr>
        <w:t xml:space="preserve"> kritic</w:t>
      </w:r>
      <w:r w:rsidR="00736C43">
        <w:rPr>
          <w:rFonts w:ascii="Arial" w:hAnsi="Arial" w:cs="Arial"/>
          <w:sz w:val="22"/>
          <w:szCs w:val="22"/>
        </w:rPr>
        <w:t>kou situáciou</w:t>
      </w:r>
      <w:r w:rsidR="00A83F84" w:rsidRPr="00C06F08">
        <w:rPr>
          <w:rFonts w:ascii="Arial" w:hAnsi="Arial" w:cs="Arial"/>
          <w:sz w:val="22"/>
          <w:szCs w:val="22"/>
        </w:rPr>
        <w:t xml:space="preserve"> v OP INTERACT II. </w:t>
      </w:r>
      <w:r w:rsidR="00C06F08">
        <w:rPr>
          <w:rFonts w:ascii="Arial" w:hAnsi="Arial" w:cs="Arial"/>
          <w:sz w:val="22"/>
          <w:szCs w:val="22"/>
        </w:rPr>
        <w:t xml:space="preserve"> </w:t>
      </w:r>
      <w:r w:rsidR="00C06F08" w:rsidRPr="00C06F08">
        <w:rPr>
          <w:rFonts w:ascii="Arial" w:hAnsi="Arial" w:cs="Arial"/>
          <w:sz w:val="22"/>
          <w:szCs w:val="22"/>
        </w:rPr>
        <w:t xml:space="preserve">V januári 2010 zaslal riaditeľ odboru územnej spolupráce </w:t>
      </w:r>
      <w:r w:rsidR="00C06F08">
        <w:rPr>
          <w:rFonts w:ascii="Arial" w:hAnsi="Arial" w:cs="Arial"/>
          <w:sz w:val="22"/>
          <w:szCs w:val="22"/>
        </w:rPr>
        <w:t>EK</w:t>
      </w:r>
      <w:r w:rsidR="00C06F08" w:rsidRPr="00C06F08">
        <w:rPr>
          <w:rFonts w:ascii="Arial" w:hAnsi="Arial" w:cs="Arial"/>
          <w:sz w:val="22"/>
          <w:szCs w:val="22"/>
        </w:rPr>
        <w:t xml:space="preserve"> José Palma Andres predsedovi BSK Pavlovi Frešovi list, v ktorom mu blahoželal k zvoleniu do funkcie, vyjadril želanie úzkej spolupráce  a zároveň ho požiadal o nájdenie vhodného riešenia na zabezpečenie plynulého pokračovania implementácie programu.  </w:t>
      </w:r>
      <w:r w:rsidR="00C06F08">
        <w:rPr>
          <w:rFonts w:ascii="Arial" w:hAnsi="Arial" w:cs="Arial"/>
          <w:sz w:val="22"/>
          <w:szCs w:val="22"/>
        </w:rPr>
        <w:t>Dirk Ahner</w:t>
      </w:r>
      <w:r w:rsidR="00736C43">
        <w:rPr>
          <w:rFonts w:ascii="Arial" w:hAnsi="Arial" w:cs="Arial"/>
          <w:sz w:val="22"/>
          <w:szCs w:val="22"/>
        </w:rPr>
        <w:t>, generálny riaditeľ DG REGIO</w:t>
      </w:r>
      <w:r w:rsidR="00685966">
        <w:rPr>
          <w:rFonts w:ascii="Arial" w:hAnsi="Arial" w:cs="Arial"/>
          <w:sz w:val="22"/>
          <w:szCs w:val="22"/>
        </w:rPr>
        <w:t xml:space="preserve"> (Generálne riaditeľstvo pre regionálnu</w:t>
      </w:r>
      <w:r w:rsidR="00DB0D91">
        <w:rPr>
          <w:rFonts w:ascii="Arial" w:hAnsi="Arial" w:cs="Arial"/>
          <w:sz w:val="22"/>
          <w:szCs w:val="22"/>
        </w:rPr>
        <w:t xml:space="preserve"> a mestskú</w:t>
      </w:r>
      <w:r w:rsidR="00685966">
        <w:rPr>
          <w:rFonts w:ascii="Arial" w:hAnsi="Arial" w:cs="Arial"/>
          <w:sz w:val="22"/>
          <w:szCs w:val="22"/>
        </w:rPr>
        <w:t xml:space="preserve"> politiku)</w:t>
      </w:r>
      <w:r w:rsidR="00736C43">
        <w:rPr>
          <w:rFonts w:ascii="Arial" w:hAnsi="Arial" w:cs="Arial"/>
          <w:sz w:val="22"/>
          <w:szCs w:val="22"/>
        </w:rPr>
        <w:t>,</w:t>
      </w:r>
      <w:r w:rsidR="00C06F08">
        <w:rPr>
          <w:rFonts w:ascii="Arial" w:hAnsi="Arial" w:cs="Arial"/>
          <w:sz w:val="22"/>
          <w:szCs w:val="22"/>
        </w:rPr>
        <w:t xml:space="preserve"> v liste adresovanom podpredsedovi vlády SR Dušanovi Čaplovičovi vyjadril obavy v súvislosti s OP INTERACT a vyzval podpredsedu vlády, aby prispel k riešeniu vzniknutých problémov, pretože predstavujú veľké riziko pre implementáciu programu. Ak Slovenská republika nebude problémy riešiť, navrhol aj zvážiť možnosť vzdania sa riadenia programu.  </w:t>
      </w:r>
    </w:p>
    <w:p w:rsidR="00A83F84" w:rsidRPr="00C06F08" w:rsidRDefault="00A83F84" w:rsidP="00495C56">
      <w:pPr>
        <w:spacing w:after="120"/>
        <w:jc w:val="both"/>
        <w:rPr>
          <w:rFonts w:ascii="Arial" w:hAnsi="Arial" w:cs="Arial"/>
          <w:sz w:val="22"/>
          <w:szCs w:val="22"/>
        </w:rPr>
      </w:pPr>
      <w:r w:rsidRPr="00C06F08">
        <w:rPr>
          <w:rFonts w:ascii="Arial" w:hAnsi="Arial" w:cs="Arial"/>
          <w:sz w:val="22"/>
          <w:szCs w:val="22"/>
        </w:rPr>
        <w:t>O</w:t>
      </w:r>
      <w:r w:rsidR="00C06F08">
        <w:rPr>
          <w:rFonts w:ascii="Arial" w:hAnsi="Arial" w:cs="Arial"/>
          <w:sz w:val="22"/>
          <w:szCs w:val="22"/>
        </w:rPr>
        <w:t> </w:t>
      </w:r>
      <w:r w:rsidRPr="00C06F08">
        <w:rPr>
          <w:rFonts w:ascii="Arial" w:hAnsi="Arial" w:cs="Arial"/>
          <w:sz w:val="22"/>
          <w:szCs w:val="22"/>
        </w:rPr>
        <w:t>otázke</w:t>
      </w:r>
      <w:r w:rsidR="00C06F08">
        <w:rPr>
          <w:rFonts w:ascii="Arial" w:hAnsi="Arial" w:cs="Arial"/>
          <w:sz w:val="22"/>
          <w:szCs w:val="22"/>
        </w:rPr>
        <w:t xml:space="preserve"> riešenia vzniknutej situácie</w:t>
      </w:r>
      <w:r w:rsidRPr="00C06F08">
        <w:rPr>
          <w:rFonts w:ascii="Arial" w:hAnsi="Arial" w:cs="Arial"/>
          <w:sz w:val="22"/>
          <w:szCs w:val="22"/>
        </w:rPr>
        <w:t xml:space="preserve"> sa diskutovalo </w:t>
      </w:r>
      <w:r w:rsidR="00736C43">
        <w:rPr>
          <w:rFonts w:ascii="Arial" w:hAnsi="Arial" w:cs="Arial"/>
          <w:sz w:val="22"/>
          <w:szCs w:val="22"/>
        </w:rPr>
        <w:t>i</w:t>
      </w:r>
      <w:r w:rsidR="00C06F08">
        <w:rPr>
          <w:rFonts w:ascii="Arial" w:hAnsi="Arial" w:cs="Arial"/>
          <w:sz w:val="22"/>
          <w:szCs w:val="22"/>
        </w:rPr>
        <w:t xml:space="preserve"> </w:t>
      </w:r>
      <w:r w:rsidRPr="00C06F08">
        <w:rPr>
          <w:rFonts w:ascii="Arial" w:hAnsi="Arial" w:cs="Arial"/>
          <w:sz w:val="22"/>
          <w:szCs w:val="22"/>
        </w:rPr>
        <w:t>na stretnutí strán zúčastnených na riadení OP INTERACT II (</w:t>
      </w:r>
      <w:r w:rsidR="007D7711">
        <w:rPr>
          <w:rFonts w:ascii="Arial" w:hAnsi="Arial" w:cs="Arial"/>
          <w:sz w:val="22"/>
          <w:szCs w:val="22"/>
        </w:rPr>
        <w:t>R</w:t>
      </w:r>
      <w:r w:rsidR="006376EF">
        <w:rPr>
          <w:rFonts w:ascii="Arial" w:hAnsi="Arial" w:cs="Arial"/>
          <w:sz w:val="22"/>
          <w:szCs w:val="22"/>
        </w:rPr>
        <w:t>iadiaci orgán</w:t>
      </w:r>
      <w:r w:rsidRPr="00C06F08">
        <w:rPr>
          <w:rFonts w:ascii="Arial" w:hAnsi="Arial" w:cs="Arial"/>
          <w:sz w:val="22"/>
          <w:szCs w:val="22"/>
        </w:rPr>
        <w:t xml:space="preserve">, </w:t>
      </w:r>
      <w:r w:rsidR="007D7711">
        <w:rPr>
          <w:rFonts w:ascii="Arial" w:hAnsi="Arial" w:cs="Arial"/>
          <w:sz w:val="22"/>
          <w:szCs w:val="22"/>
        </w:rPr>
        <w:t>C</w:t>
      </w:r>
      <w:r w:rsidR="006376EF">
        <w:rPr>
          <w:rFonts w:ascii="Arial" w:hAnsi="Arial" w:cs="Arial"/>
          <w:sz w:val="22"/>
          <w:szCs w:val="22"/>
        </w:rPr>
        <w:t>ertifikačný orgán</w:t>
      </w:r>
      <w:r w:rsidRPr="00C06F08">
        <w:rPr>
          <w:rFonts w:ascii="Arial" w:hAnsi="Arial" w:cs="Arial"/>
          <w:sz w:val="22"/>
          <w:szCs w:val="22"/>
        </w:rPr>
        <w:t xml:space="preserve">, </w:t>
      </w:r>
      <w:r w:rsidR="006376EF">
        <w:rPr>
          <w:rFonts w:ascii="Arial" w:hAnsi="Arial" w:cs="Arial"/>
          <w:sz w:val="22"/>
          <w:szCs w:val="22"/>
        </w:rPr>
        <w:t>Orgán auditu</w:t>
      </w:r>
      <w:r w:rsidRPr="00C06F08">
        <w:rPr>
          <w:rFonts w:ascii="Arial" w:hAnsi="Arial" w:cs="Arial"/>
          <w:sz w:val="22"/>
          <w:szCs w:val="22"/>
        </w:rPr>
        <w:t xml:space="preserve">, </w:t>
      </w:r>
      <w:r w:rsidR="006376EF">
        <w:rPr>
          <w:rFonts w:ascii="Arial" w:hAnsi="Arial" w:cs="Arial"/>
          <w:sz w:val="22"/>
          <w:szCs w:val="22"/>
        </w:rPr>
        <w:t>Úrad vlády</w:t>
      </w:r>
      <w:r w:rsidR="00DB0D91">
        <w:rPr>
          <w:rFonts w:ascii="Arial" w:hAnsi="Arial" w:cs="Arial"/>
          <w:sz w:val="22"/>
          <w:szCs w:val="22"/>
        </w:rPr>
        <w:t xml:space="preserve"> SR</w:t>
      </w:r>
      <w:r w:rsidRPr="00C06F08">
        <w:rPr>
          <w:rFonts w:ascii="Arial" w:hAnsi="Arial" w:cs="Arial"/>
          <w:sz w:val="22"/>
          <w:szCs w:val="22"/>
        </w:rPr>
        <w:t xml:space="preserve">) a predstaviteľov DG REGIO, ktoré sa konalo 16. </w:t>
      </w:r>
      <w:r w:rsidR="003D42CD">
        <w:rPr>
          <w:rFonts w:ascii="Arial" w:hAnsi="Arial" w:cs="Arial"/>
          <w:sz w:val="22"/>
          <w:szCs w:val="22"/>
        </w:rPr>
        <w:t>03.</w:t>
      </w:r>
      <w:r w:rsidRPr="00C06F08">
        <w:rPr>
          <w:rFonts w:ascii="Arial" w:hAnsi="Arial" w:cs="Arial"/>
          <w:sz w:val="22"/>
          <w:szCs w:val="22"/>
        </w:rPr>
        <w:t xml:space="preserve"> 2010 v Bratislave. Hlavným záverom stretnutia bolo rozhodnutie prijať akčný plán, ktorý bude definovať konkrétne opatrenia, ktoré zabezpečia riadnu implementáciu operačného </w:t>
      </w:r>
      <w:r w:rsidR="00BC2B14" w:rsidRPr="00C06F08">
        <w:rPr>
          <w:rFonts w:ascii="Arial" w:hAnsi="Arial" w:cs="Arial"/>
          <w:sz w:val="22"/>
          <w:szCs w:val="22"/>
        </w:rPr>
        <w:t>programu</w:t>
      </w:r>
    </w:p>
    <w:p w:rsidR="00A83F84" w:rsidRPr="00C06F08" w:rsidRDefault="00A83F84" w:rsidP="00495C56">
      <w:pPr>
        <w:spacing w:after="120"/>
        <w:jc w:val="both"/>
        <w:rPr>
          <w:rFonts w:ascii="Arial" w:hAnsi="Arial" w:cs="Arial"/>
          <w:sz w:val="22"/>
          <w:szCs w:val="22"/>
        </w:rPr>
      </w:pPr>
      <w:r w:rsidRPr="00C06F08">
        <w:rPr>
          <w:rFonts w:ascii="Arial" w:hAnsi="Arial" w:cs="Arial"/>
          <w:sz w:val="22"/>
          <w:szCs w:val="22"/>
        </w:rPr>
        <w:t xml:space="preserve">Bratislavský samosprávny kraj, Ministerstvo financií SR a Úrad vlády SR sa dohodli na realizácii akčného plánu v záujme prekonania kritickej situácie v Operačnom programe INTERACT II, a v snahe obnoviť správne finančné a administratívne riadenie operačného programu. Akčný plán sa zakladal na záväzku všetkých zúčastnených inštitúcií pokračovať v implementácii OP INTERACT II a bol podpísaný </w:t>
      </w:r>
      <w:r w:rsidR="0016751C">
        <w:rPr>
          <w:rFonts w:ascii="Arial" w:hAnsi="Arial" w:cs="Arial"/>
          <w:sz w:val="22"/>
          <w:szCs w:val="22"/>
        </w:rPr>
        <w:t>0</w:t>
      </w:r>
      <w:r w:rsidRPr="00C06F08">
        <w:rPr>
          <w:rFonts w:ascii="Arial" w:hAnsi="Arial" w:cs="Arial"/>
          <w:sz w:val="22"/>
          <w:szCs w:val="22"/>
        </w:rPr>
        <w:t>8.06.2010 predsedom BSK Pavlom Frešom, podpredsedom vlády SR D. Čaplovičom a ministrom financií SR J. Počiatkom.</w:t>
      </w:r>
    </w:p>
    <w:p w:rsidR="00E87D1C" w:rsidRPr="00C06F08" w:rsidRDefault="00E87D1C" w:rsidP="0016751C">
      <w:pPr>
        <w:jc w:val="both"/>
        <w:rPr>
          <w:rFonts w:ascii="Arial" w:hAnsi="Arial" w:cs="Arial"/>
          <w:sz w:val="22"/>
          <w:szCs w:val="22"/>
        </w:rPr>
      </w:pPr>
      <w:r w:rsidRPr="00C06F08">
        <w:rPr>
          <w:rFonts w:ascii="Arial" w:hAnsi="Arial" w:cs="Arial"/>
          <w:sz w:val="22"/>
          <w:szCs w:val="22"/>
        </w:rPr>
        <w:t>Akčný plán obsahoval nasledovné opatrenia:</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Zmena právneho zabezpečenia zmluvných vzťahov so zamestnancami RO a  IS (zmena štatútu zamestnancov na interných zamestnancov – zmluvy, organizačná štruktúra, vnútorný manuál)</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podrobného rozpisu predpokladaných výdavkov podľa výdavkových titulov  na obdobie  nasledujúcich 2 – 3 mesiacov certifikačnému orgánu</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žiadosti o zálohovú platbu pre RO a IS certifikačnému orgánu</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Vyplatenie zálohových platieb RO a</w:t>
      </w:r>
      <w:r w:rsidR="00736C43">
        <w:rPr>
          <w:rFonts w:ascii="Arial" w:hAnsi="Arial" w:cs="Arial"/>
          <w:sz w:val="22"/>
          <w:szCs w:val="22"/>
        </w:rPr>
        <w:t> </w:t>
      </w:r>
      <w:r w:rsidRPr="00C06F08">
        <w:rPr>
          <w:rFonts w:ascii="Arial" w:hAnsi="Arial" w:cs="Arial"/>
          <w:sz w:val="22"/>
          <w:szCs w:val="22"/>
        </w:rPr>
        <w:t>IS</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Predkladanie žiadostí o refundáciu v mesačných intervaloch s cieľom zabezpečenia  likvidity BSK</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Personálna stabilizácia zamestnancov RO</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lastRenderedPageBreak/>
        <w:t>Riešenie oprávnenosti personálnych výdavkov RO a IS za obdobie do platnosti zmeny právnych vzťahov s ohľadom na negatívne stanovisko ÚVO k zákonnosti</w:t>
      </w:r>
      <w:r w:rsidR="00736C43">
        <w:rPr>
          <w:rFonts w:ascii="Arial" w:hAnsi="Arial" w:cs="Arial"/>
          <w:sz w:val="22"/>
          <w:szCs w:val="22"/>
        </w:rPr>
        <w:t xml:space="preserve"> zmlúv so zamestnancami RO a IS;</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 xml:space="preserve">Zaregistrovanie nezrovnalostí v INTERACT Management System a predloženie schválených správ o zistenej nezrovnalosti certifikačnému orgánu - CO a orgánu auditu </w:t>
      </w:r>
      <w:r w:rsidR="00736C43">
        <w:rPr>
          <w:rFonts w:ascii="Arial" w:hAnsi="Arial" w:cs="Arial"/>
          <w:sz w:val="22"/>
          <w:szCs w:val="22"/>
        </w:rPr>
        <w:t>–</w:t>
      </w:r>
      <w:r w:rsidRPr="00C06F08">
        <w:rPr>
          <w:rFonts w:ascii="Arial" w:hAnsi="Arial" w:cs="Arial"/>
          <w:sz w:val="22"/>
          <w:szCs w:val="22"/>
        </w:rPr>
        <w:t xml:space="preserve"> OA</w:t>
      </w:r>
      <w:r w:rsidR="00736C43">
        <w:rPr>
          <w:rFonts w:ascii="Arial" w:hAnsi="Arial" w:cs="Arial"/>
          <w:sz w:val="22"/>
          <w:szCs w:val="22"/>
        </w:rPr>
        <w:t>;</w:t>
      </w:r>
      <w:r w:rsidRPr="00C06F08">
        <w:rPr>
          <w:rFonts w:ascii="Arial" w:hAnsi="Arial" w:cs="Arial"/>
          <w:sz w:val="22"/>
          <w:szCs w:val="22"/>
        </w:rPr>
        <w:t xml:space="preserve">  </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Začiatok písomnej komunikácie s Európskou komisiou - EK ohľadne výdavkov súvisiacich s nekonzistentným uplatňovaním procesov verejného obstarávania</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Na základe výsledkov komunikácie s EK, prijatie krokov v súlade s platnými postupmi a vrátenie neoprávnených výdavkov do rozpočtu OP INTERACT II v súlade so zákonom č. 528/2008 Z.z., §27A na účely umožnenia ich opätovného použitia na oprávnené výdavky</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Vypracovanie analýzy oprávnenosti minulých výdavkov IS a RO. Zaslanie opravenej žiadosti o platbu na certifikačný orgán, samostatne pre IS a</w:t>
      </w:r>
      <w:r w:rsidR="00736C43">
        <w:rPr>
          <w:rFonts w:ascii="Arial" w:hAnsi="Arial" w:cs="Arial"/>
          <w:sz w:val="22"/>
          <w:szCs w:val="22"/>
        </w:rPr>
        <w:t> </w:t>
      </w:r>
      <w:r w:rsidRPr="00C06F08">
        <w:rPr>
          <w:rFonts w:ascii="Arial" w:hAnsi="Arial" w:cs="Arial"/>
          <w:sz w:val="22"/>
          <w:szCs w:val="22"/>
        </w:rPr>
        <w:t>RO</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Refundácia oprávnených výdavkov zo strany CO</w:t>
      </w:r>
      <w:r w:rsidR="00736C43">
        <w:rPr>
          <w:rFonts w:ascii="Arial" w:hAnsi="Arial" w:cs="Arial"/>
          <w:sz w:val="22"/>
          <w:szCs w:val="22"/>
        </w:rPr>
        <w:t>;</w:t>
      </w:r>
      <w:r w:rsidRPr="00C06F08">
        <w:rPr>
          <w:rFonts w:ascii="Arial" w:hAnsi="Arial" w:cs="Arial"/>
          <w:sz w:val="22"/>
          <w:szCs w:val="22"/>
        </w:rPr>
        <w:t xml:space="preserve"> </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Vymedzenie oprávnených aktivít RO podľa prioritných osí  v súlade s OP na základe listu EK z 13. januára 2010</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Vypracovanie analýzy stavu čerpania finančných prostriedkov z rozpočtu OP INTERACT II pre IS a RO, ako aj plánu čerpania na nasledujúce obdobie v súlade s platným MAWP</w:t>
      </w:r>
      <w:r w:rsidR="000D3DBA">
        <w:rPr>
          <w:rFonts w:ascii="Arial" w:hAnsi="Arial" w:cs="Arial"/>
          <w:sz w:val="22"/>
          <w:szCs w:val="22"/>
        </w:rPr>
        <w:t xml:space="preserve"> </w:t>
      </w:r>
      <w:r w:rsidR="007D7711">
        <w:rPr>
          <w:rFonts w:ascii="Arial" w:hAnsi="Arial" w:cs="Arial"/>
          <w:sz w:val="22"/>
          <w:szCs w:val="22"/>
        </w:rPr>
        <w:t>(V</w:t>
      </w:r>
      <w:r w:rsidR="000B1867">
        <w:rPr>
          <w:rFonts w:ascii="Arial" w:hAnsi="Arial" w:cs="Arial"/>
          <w:sz w:val="22"/>
          <w:szCs w:val="22"/>
        </w:rPr>
        <w:t>iacročný pracovný program)</w:t>
      </w:r>
      <w:r w:rsidRPr="00C06F08">
        <w:rPr>
          <w:rFonts w:ascii="Arial" w:hAnsi="Arial" w:cs="Arial"/>
          <w:sz w:val="22"/>
          <w:szCs w:val="22"/>
        </w:rPr>
        <w:t>a finančným plánom OP s cieľom zabezpečenia proporcionálneho čerpania prostriedkov OP</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žiadosti o platbu na  Európsku komisiu na doplnenie disponibilných zdrojov CO</w:t>
      </w:r>
      <w:r w:rsidR="00736C43">
        <w:rPr>
          <w:rFonts w:ascii="Arial" w:hAnsi="Arial" w:cs="Arial"/>
          <w:sz w:val="22"/>
          <w:szCs w:val="22"/>
        </w:rPr>
        <w:t>.</w:t>
      </w:r>
    </w:p>
    <w:p w:rsidR="00E87D1C" w:rsidRPr="00C06F08" w:rsidRDefault="00E87D1C" w:rsidP="00A83F84">
      <w:pPr>
        <w:jc w:val="both"/>
        <w:rPr>
          <w:rFonts w:ascii="Arial" w:hAnsi="Arial" w:cs="Arial"/>
          <w:sz w:val="22"/>
          <w:szCs w:val="22"/>
        </w:rPr>
      </w:pPr>
    </w:p>
    <w:p w:rsidR="00A83F84" w:rsidRDefault="00E87D1C" w:rsidP="00495C56">
      <w:pPr>
        <w:spacing w:after="120"/>
        <w:jc w:val="both"/>
        <w:rPr>
          <w:rFonts w:ascii="Arial" w:hAnsi="Arial" w:cs="Arial"/>
          <w:sz w:val="22"/>
          <w:szCs w:val="22"/>
        </w:rPr>
      </w:pPr>
      <w:r w:rsidRPr="00C06F08">
        <w:rPr>
          <w:rFonts w:ascii="Arial" w:hAnsi="Arial" w:cs="Arial"/>
          <w:sz w:val="22"/>
          <w:szCs w:val="22"/>
        </w:rPr>
        <w:t>Bratislavský samosprávny kraj priebežne plnil opatrenia stanovené v Akčnom pláne, zab</w:t>
      </w:r>
      <w:r w:rsidR="005D7FCE">
        <w:rPr>
          <w:rFonts w:ascii="Arial" w:hAnsi="Arial" w:cs="Arial"/>
          <w:sz w:val="22"/>
          <w:szCs w:val="22"/>
        </w:rPr>
        <w:t xml:space="preserve">ezpečil plynulý chod programu, </w:t>
      </w:r>
      <w:r w:rsidRPr="00C06F08">
        <w:rPr>
          <w:rFonts w:ascii="Arial" w:hAnsi="Arial" w:cs="Arial"/>
          <w:sz w:val="22"/>
          <w:szCs w:val="22"/>
        </w:rPr>
        <w:t>skvalitňoval procesy súvisiace s riadením OP INTERACT  a k 31.</w:t>
      </w:r>
      <w:r w:rsidR="003D42CD">
        <w:rPr>
          <w:rFonts w:ascii="Arial" w:hAnsi="Arial" w:cs="Arial"/>
          <w:sz w:val="22"/>
          <w:szCs w:val="22"/>
        </w:rPr>
        <w:t xml:space="preserve"> </w:t>
      </w:r>
      <w:r w:rsidRPr="00C06F08">
        <w:rPr>
          <w:rFonts w:ascii="Arial" w:hAnsi="Arial" w:cs="Arial"/>
          <w:sz w:val="22"/>
          <w:szCs w:val="22"/>
        </w:rPr>
        <w:t>12.</w:t>
      </w:r>
      <w:r w:rsidR="003D42CD">
        <w:rPr>
          <w:rFonts w:ascii="Arial" w:hAnsi="Arial" w:cs="Arial"/>
          <w:sz w:val="22"/>
          <w:szCs w:val="22"/>
        </w:rPr>
        <w:t xml:space="preserve"> </w:t>
      </w:r>
      <w:r w:rsidRPr="00C06F08">
        <w:rPr>
          <w:rFonts w:ascii="Arial" w:hAnsi="Arial" w:cs="Arial"/>
          <w:sz w:val="22"/>
          <w:szCs w:val="22"/>
        </w:rPr>
        <w:t>2012 bol Akčný plán ukončený.</w:t>
      </w:r>
    </w:p>
    <w:p w:rsidR="00BC2B14" w:rsidRDefault="0016751C" w:rsidP="00495C56">
      <w:pPr>
        <w:spacing w:after="120"/>
        <w:jc w:val="both"/>
        <w:rPr>
          <w:rFonts w:ascii="Arial" w:hAnsi="Arial" w:cs="Arial"/>
          <w:sz w:val="22"/>
          <w:szCs w:val="22"/>
        </w:rPr>
      </w:pPr>
      <w:r>
        <w:rPr>
          <w:rFonts w:ascii="Arial" w:hAnsi="Arial" w:cs="Arial"/>
          <w:sz w:val="22"/>
          <w:szCs w:val="22"/>
        </w:rPr>
        <w:t>V</w:t>
      </w:r>
      <w:r w:rsidRPr="00C06F08">
        <w:rPr>
          <w:rFonts w:ascii="Arial" w:hAnsi="Arial" w:cs="Arial"/>
          <w:sz w:val="22"/>
          <w:szCs w:val="22"/>
        </w:rPr>
        <w:t xml:space="preserve"> súvislosti so zmluvami o poskytovaní konzultačných služieb, uzatvorenými pre operačný program INTERACT v rokoch 2008 a</w:t>
      </w:r>
      <w:r>
        <w:rPr>
          <w:rFonts w:ascii="Arial" w:hAnsi="Arial" w:cs="Arial"/>
          <w:sz w:val="22"/>
          <w:szCs w:val="22"/>
        </w:rPr>
        <w:t> </w:t>
      </w:r>
      <w:r w:rsidRPr="00C06F08">
        <w:rPr>
          <w:rFonts w:ascii="Arial" w:hAnsi="Arial" w:cs="Arial"/>
          <w:sz w:val="22"/>
          <w:szCs w:val="22"/>
        </w:rPr>
        <w:t>2009</w:t>
      </w:r>
      <w:r>
        <w:rPr>
          <w:rFonts w:ascii="Arial" w:hAnsi="Arial" w:cs="Arial"/>
          <w:sz w:val="22"/>
          <w:szCs w:val="22"/>
        </w:rPr>
        <w:t xml:space="preserve"> je potrebné uviesť, že štyri osoby, ktoré vykonávali svoje sl</w:t>
      </w:r>
      <w:r w:rsidR="00736C43">
        <w:rPr>
          <w:rFonts w:ascii="Arial" w:hAnsi="Arial" w:cs="Arial"/>
          <w:sz w:val="22"/>
          <w:szCs w:val="22"/>
        </w:rPr>
        <w:t>užby pre riadiaci orgán, požiadali v roku 2010</w:t>
      </w:r>
      <w:r w:rsidR="00EE1330">
        <w:rPr>
          <w:rFonts w:ascii="Arial" w:hAnsi="Arial" w:cs="Arial"/>
          <w:sz w:val="22"/>
          <w:szCs w:val="22"/>
        </w:rPr>
        <w:t xml:space="preserve"> súdnou cestou o vyplatenie sumy vo celkovej sume 138 tis. EUR za údajne poskytnuté služby </w:t>
      </w:r>
      <w:r w:rsidR="00EE1330" w:rsidRPr="00EE1330">
        <w:rPr>
          <w:rFonts w:ascii="Arial" w:hAnsi="Arial" w:cs="Arial"/>
          <w:sz w:val="22"/>
          <w:szCs w:val="22"/>
        </w:rPr>
        <w:t>v období jún</w:t>
      </w:r>
      <w:r w:rsidR="00EE1330">
        <w:rPr>
          <w:rFonts w:ascii="Arial" w:hAnsi="Arial" w:cs="Arial"/>
          <w:sz w:val="22"/>
          <w:szCs w:val="22"/>
        </w:rPr>
        <w:t xml:space="preserve"> </w:t>
      </w:r>
      <w:r w:rsidR="00EE1330" w:rsidRPr="00EE1330">
        <w:rPr>
          <w:rFonts w:ascii="Arial" w:hAnsi="Arial" w:cs="Arial"/>
          <w:sz w:val="22"/>
          <w:szCs w:val="22"/>
        </w:rPr>
        <w:t>-</w:t>
      </w:r>
      <w:r w:rsidR="00EE1330">
        <w:rPr>
          <w:rFonts w:ascii="Arial" w:hAnsi="Arial" w:cs="Arial"/>
          <w:sz w:val="22"/>
          <w:szCs w:val="22"/>
        </w:rPr>
        <w:t xml:space="preserve"> </w:t>
      </w:r>
      <w:r w:rsidR="00EE1330" w:rsidRPr="00EE1330">
        <w:rPr>
          <w:rFonts w:ascii="Arial" w:hAnsi="Arial" w:cs="Arial"/>
          <w:sz w:val="22"/>
          <w:szCs w:val="22"/>
        </w:rPr>
        <w:t>december  2009.</w:t>
      </w:r>
      <w:r w:rsidR="00EE1330">
        <w:rPr>
          <w:rFonts w:ascii="Arial" w:hAnsi="Arial" w:cs="Arial"/>
          <w:sz w:val="22"/>
          <w:szCs w:val="22"/>
        </w:rPr>
        <w:t xml:space="preserve"> Všetky štyri spory sú v štádiu riešenia, ani v jednom prípade nebol zatiaľ vynesený právoplatný rozsudok.</w:t>
      </w:r>
    </w:p>
    <w:p w:rsidR="00BC2B14" w:rsidRPr="00C06F08" w:rsidRDefault="00BC2B14" w:rsidP="00495C56">
      <w:pPr>
        <w:spacing w:after="120"/>
        <w:jc w:val="both"/>
        <w:rPr>
          <w:rFonts w:ascii="Arial" w:hAnsi="Arial" w:cs="Arial"/>
          <w:sz w:val="22"/>
          <w:szCs w:val="22"/>
        </w:rPr>
      </w:pPr>
      <w:r w:rsidRPr="00C06F08">
        <w:rPr>
          <w:rFonts w:ascii="Arial" w:hAnsi="Arial" w:cs="Arial"/>
          <w:sz w:val="22"/>
          <w:szCs w:val="22"/>
        </w:rPr>
        <w:t>V súčasnosti funguje operačný program bez problémov, všetci zamestnanci RO a IS sú riadni zamestnanci BSK a všetky operácie sú vykonávané v súlade s európskou i národnou legislatívou. Na zabezpečenie efektívnej implementácie programu organizuje riadiaci orgán  pred každým zasadnutím monitorovacieho výboru OP INTERACT prípravné stretnutie sloven</w:t>
      </w:r>
      <w:r w:rsidR="00C06F08" w:rsidRPr="00C06F08">
        <w:rPr>
          <w:rFonts w:ascii="Arial" w:hAnsi="Arial" w:cs="Arial"/>
          <w:sz w:val="22"/>
          <w:szCs w:val="22"/>
        </w:rPr>
        <w:t xml:space="preserve">ských subjektov (BSK, MF SR, </w:t>
      </w:r>
      <w:r w:rsidRPr="00C06F08">
        <w:rPr>
          <w:rFonts w:ascii="Arial" w:hAnsi="Arial" w:cs="Arial"/>
          <w:sz w:val="22"/>
          <w:szCs w:val="22"/>
        </w:rPr>
        <w:t xml:space="preserve">ÚV SR), ďalšie pracovné stretnutia </w:t>
      </w:r>
      <w:r w:rsidR="00736C43">
        <w:rPr>
          <w:rFonts w:ascii="Arial" w:hAnsi="Arial" w:cs="Arial"/>
          <w:sz w:val="22"/>
          <w:szCs w:val="22"/>
        </w:rPr>
        <w:t xml:space="preserve">na národnej úrovni i s EK </w:t>
      </w:r>
      <w:r w:rsidRPr="00C06F08">
        <w:rPr>
          <w:rFonts w:ascii="Arial" w:hAnsi="Arial" w:cs="Arial"/>
          <w:sz w:val="22"/>
          <w:szCs w:val="22"/>
        </w:rPr>
        <w:t>sa uskutočňujú v prípade potreby priebežne.</w:t>
      </w:r>
      <w:r w:rsidR="00C06F08" w:rsidRPr="00C06F08">
        <w:rPr>
          <w:rFonts w:ascii="Arial" w:hAnsi="Arial" w:cs="Arial"/>
          <w:sz w:val="22"/>
          <w:szCs w:val="22"/>
        </w:rPr>
        <w:t xml:space="preserve"> </w:t>
      </w:r>
    </w:p>
    <w:p w:rsidR="00E86BE2" w:rsidRPr="00736C43" w:rsidRDefault="00E86BE2" w:rsidP="00495C56">
      <w:pPr>
        <w:pStyle w:val="Nadpis1"/>
        <w:spacing w:before="360" w:after="120"/>
        <w:rPr>
          <w:kern w:val="0"/>
          <w:sz w:val="24"/>
          <w:szCs w:val="24"/>
        </w:rPr>
      </w:pPr>
      <w:r w:rsidRPr="00736C43">
        <w:rPr>
          <w:kern w:val="0"/>
          <w:sz w:val="24"/>
          <w:szCs w:val="24"/>
        </w:rPr>
        <w:t>Budúcnosť programu</w:t>
      </w:r>
    </w:p>
    <w:p w:rsidR="00E86BE2" w:rsidRPr="00E1067A" w:rsidRDefault="00104E3E" w:rsidP="00E86BE2">
      <w:pPr>
        <w:shd w:val="clear" w:color="auto" w:fill="FFFFFF"/>
        <w:jc w:val="both"/>
        <w:rPr>
          <w:rFonts w:ascii="Arial" w:hAnsi="Arial" w:cs="Arial"/>
          <w:sz w:val="22"/>
          <w:szCs w:val="22"/>
        </w:rPr>
      </w:pPr>
      <w:r>
        <w:rPr>
          <w:rFonts w:ascii="Arial" w:hAnsi="Arial" w:cs="Arial"/>
          <w:sz w:val="22"/>
          <w:szCs w:val="22"/>
        </w:rPr>
        <w:t>P</w:t>
      </w:r>
      <w:r w:rsidR="00E86BE2" w:rsidRPr="00E1067A">
        <w:rPr>
          <w:rFonts w:ascii="Arial" w:hAnsi="Arial" w:cs="Arial"/>
          <w:sz w:val="22"/>
          <w:szCs w:val="22"/>
        </w:rPr>
        <w:t>rogramové obdobie operačn</w:t>
      </w:r>
      <w:r>
        <w:rPr>
          <w:rFonts w:ascii="Arial" w:hAnsi="Arial" w:cs="Arial"/>
          <w:sz w:val="22"/>
          <w:szCs w:val="22"/>
        </w:rPr>
        <w:t>ého programu INTERACT 2014-2020 bude zamerané</w:t>
      </w:r>
      <w:r w:rsidR="00E86BE2" w:rsidRPr="00E1067A">
        <w:rPr>
          <w:rFonts w:ascii="Arial" w:hAnsi="Arial" w:cs="Arial"/>
          <w:sz w:val="22"/>
          <w:szCs w:val="22"/>
        </w:rPr>
        <w:t xml:space="preserve"> na:</w:t>
      </w:r>
    </w:p>
    <w:p w:rsidR="00E86BE2" w:rsidRPr="00736C43" w:rsidRDefault="00E86BE2" w:rsidP="00495C56">
      <w:pPr>
        <w:pStyle w:val="Odsekzoznamu"/>
        <w:numPr>
          <w:ilvl w:val="0"/>
          <w:numId w:val="27"/>
        </w:numPr>
        <w:shd w:val="clear" w:color="auto" w:fill="FFFFFF"/>
        <w:spacing w:before="120"/>
        <w:ind w:left="714" w:hanging="357"/>
        <w:jc w:val="both"/>
        <w:rPr>
          <w:rFonts w:ascii="Arial" w:hAnsi="Arial" w:cs="Arial"/>
          <w:sz w:val="22"/>
          <w:szCs w:val="22"/>
        </w:rPr>
      </w:pPr>
      <w:r w:rsidRPr="00736C43">
        <w:rPr>
          <w:rFonts w:ascii="Arial" w:hAnsi="Arial" w:cs="Arial"/>
          <w:sz w:val="22"/>
          <w:szCs w:val="22"/>
        </w:rPr>
        <w:t xml:space="preserve">pomoc programom </w:t>
      </w:r>
      <w:r w:rsidR="0000375E">
        <w:rPr>
          <w:rFonts w:ascii="Arial" w:hAnsi="Arial" w:cs="Arial"/>
          <w:sz w:val="22"/>
          <w:szCs w:val="22"/>
        </w:rPr>
        <w:t>E</w:t>
      </w:r>
      <w:r w:rsidRPr="00736C43">
        <w:rPr>
          <w:rFonts w:ascii="Arial" w:hAnsi="Arial" w:cs="Arial"/>
          <w:sz w:val="22"/>
          <w:szCs w:val="22"/>
        </w:rPr>
        <w:t xml:space="preserve">urópskej </w:t>
      </w:r>
      <w:r w:rsidR="0000375E">
        <w:rPr>
          <w:rFonts w:ascii="Arial" w:hAnsi="Arial" w:cs="Arial"/>
          <w:sz w:val="22"/>
          <w:szCs w:val="22"/>
        </w:rPr>
        <w:t>územnej</w:t>
      </w:r>
      <w:r w:rsidR="0000375E" w:rsidRPr="00736C43">
        <w:rPr>
          <w:rFonts w:ascii="Arial" w:hAnsi="Arial" w:cs="Arial"/>
          <w:sz w:val="22"/>
          <w:szCs w:val="22"/>
        </w:rPr>
        <w:t xml:space="preserve"> </w:t>
      </w:r>
      <w:r w:rsidRPr="00736C43">
        <w:rPr>
          <w:rFonts w:ascii="Arial" w:hAnsi="Arial" w:cs="Arial"/>
          <w:sz w:val="22"/>
          <w:szCs w:val="22"/>
        </w:rPr>
        <w:t>spolupráce pri zvyšovaní kvality riadenia;</w:t>
      </w:r>
    </w:p>
    <w:p w:rsidR="00E86BE2" w:rsidRPr="00736C43" w:rsidRDefault="00095EA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Pr>
          <w:rFonts w:ascii="Arial" w:hAnsi="Arial" w:cs="Arial"/>
          <w:sz w:val="22"/>
          <w:szCs w:val="22"/>
        </w:rPr>
        <w:t>o</w:t>
      </w:r>
      <w:r w:rsidRPr="00736C43">
        <w:rPr>
          <w:rFonts w:ascii="Arial" w:hAnsi="Arial" w:cs="Arial"/>
          <w:sz w:val="22"/>
          <w:szCs w:val="22"/>
        </w:rPr>
        <w:t xml:space="preserve">slovenie </w:t>
      </w:r>
      <w:r w:rsidR="00E86BE2" w:rsidRPr="00736C43">
        <w:rPr>
          <w:rFonts w:ascii="Arial" w:hAnsi="Arial" w:cs="Arial"/>
          <w:sz w:val="22"/>
          <w:szCs w:val="22"/>
        </w:rPr>
        <w:t>nových cieľových skupín a zvýšenie povedomia o európskej teritoriálnej spolupráci;</w:t>
      </w:r>
    </w:p>
    <w:p w:rsidR="00E86BE2" w:rsidRPr="00736C43" w:rsidRDefault="00095EA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Pr>
          <w:rFonts w:ascii="Arial" w:hAnsi="Arial" w:cs="Arial"/>
          <w:sz w:val="22"/>
          <w:szCs w:val="22"/>
        </w:rPr>
        <w:t>p</w:t>
      </w:r>
      <w:r w:rsidR="00E86BE2" w:rsidRPr="00736C43">
        <w:rPr>
          <w:rFonts w:ascii="Arial" w:hAnsi="Arial" w:cs="Arial"/>
          <w:sz w:val="22"/>
          <w:szCs w:val="22"/>
        </w:rPr>
        <w:t>odpora inovačných prístupov v spolupráci;</w:t>
      </w:r>
    </w:p>
    <w:p w:rsidR="00E86BE2" w:rsidRPr="00736C43" w:rsidRDefault="00095EA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Pr>
          <w:rFonts w:ascii="Arial" w:hAnsi="Arial" w:cs="Arial"/>
          <w:sz w:val="22"/>
          <w:szCs w:val="22"/>
        </w:rPr>
        <w:t>u</w:t>
      </w:r>
      <w:r w:rsidR="00E86BE2" w:rsidRPr="00736C43">
        <w:rPr>
          <w:rFonts w:ascii="Arial" w:hAnsi="Arial" w:cs="Arial"/>
          <w:sz w:val="22"/>
          <w:szCs w:val="22"/>
        </w:rPr>
        <w:t>pevňovanie a rozvoj sietí kontaktov;</w:t>
      </w:r>
    </w:p>
    <w:p w:rsidR="00E86BE2" w:rsidRPr="00736C43" w:rsidRDefault="00095EA2" w:rsidP="00736C43">
      <w:pPr>
        <w:pStyle w:val="Odsekzoznamu"/>
        <w:numPr>
          <w:ilvl w:val="0"/>
          <w:numId w:val="27"/>
        </w:numPr>
        <w:shd w:val="clear" w:color="auto" w:fill="FFFFFF"/>
        <w:ind w:left="714" w:hanging="357"/>
        <w:jc w:val="both"/>
        <w:rPr>
          <w:rFonts w:ascii="Arial" w:hAnsi="Arial" w:cs="Arial"/>
          <w:sz w:val="22"/>
          <w:szCs w:val="22"/>
        </w:rPr>
      </w:pPr>
      <w:r>
        <w:rPr>
          <w:rFonts w:ascii="Arial" w:hAnsi="Arial" w:cs="Arial"/>
          <w:sz w:val="22"/>
          <w:szCs w:val="22"/>
        </w:rPr>
        <w:t>u</w:t>
      </w:r>
      <w:r w:rsidR="00E86BE2" w:rsidRPr="00736C43">
        <w:rPr>
          <w:rFonts w:ascii="Arial" w:hAnsi="Arial" w:cs="Arial"/>
          <w:sz w:val="22"/>
          <w:szCs w:val="22"/>
        </w:rPr>
        <w:t>žšia spolupráca s členskými krajinami EÚ.</w:t>
      </w:r>
    </w:p>
    <w:p w:rsidR="00E86BE2" w:rsidRDefault="00E86BE2" w:rsidP="00E86BE2"/>
    <w:p w:rsidR="00FF6631" w:rsidRPr="0005107B" w:rsidRDefault="00FF6631" w:rsidP="00495C56">
      <w:pPr>
        <w:spacing w:after="120"/>
        <w:jc w:val="both"/>
        <w:rPr>
          <w:rFonts w:ascii="Arial" w:hAnsi="Arial" w:cs="Arial"/>
          <w:sz w:val="22"/>
          <w:szCs w:val="22"/>
        </w:rPr>
      </w:pPr>
      <w:r w:rsidRPr="0005107B">
        <w:rPr>
          <w:rFonts w:ascii="Arial" w:hAnsi="Arial" w:cs="Arial"/>
          <w:sz w:val="22"/>
          <w:szCs w:val="22"/>
        </w:rPr>
        <w:t>OP INTERACT II sa otázke prípravy nového programového obdobia po prvýkrát venoval počas 7. stretnutia národných kontaktných bodov a 8. zasadnutia monitorovacieho výboru 9. - 10.</w:t>
      </w:r>
      <w:r w:rsidR="003D42CD">
        <w:rPr>
          <w:rFonts w:ascii="Arial" w:hAnsi="Arial" w:cs="Arial"/>
          <w:sz w:val="22"/>
          <w:szCs w:val="22"/>
        </w:rPr>
        <w:t xml:space="preserve"> </w:t>
      </w:r>
      <w:r w:rsidRPr="0005107B">
        <w:rPr>
          <w:rFonts w:ascii="Arial" w:hAnsi="Arial" w:cs="Arial"/>
          <w:sz w:val="22"/>
          <w:szCs w:val="22"/>
        </w:rPr>
        <w:t>11.</w:t>
      </w:r>
      <w:r w:rsidR="003D42CD">
        <w:rPr>
          <w:rFonts w:ascii="Arial" w:hAnsi="Arial" w:cs="Arial"/>
          <w:sz w:val="22"/>
          <w:szCs w:val="22"/>
        </w:rPr>
        <w:t xml:space="preserve"> </w:t>
      </w:r>
      <w:r w:rsidRPr="0005107B">
        <w:rPr>
          <w:rFonts w:ascii="Arial" w:hAnsi="Arial" w:cs="Arial"/>
          <w:sz w:val="22"/>
          <w:szCs w:val="22"/>
        </w:rPr>
        <w:t xml:space="preserve">2011 v Budapešti. V priebehu uvedených stretnutí bola pozornosť zameraná najmä </w:t>
      </w:r>
      <w:r w:rsidRPr="0005107B">
        <w:rPr>
          <w:rFonts w:ascii="Arial" w:hAnsi="Arial" w:cs="Arial"/>
          <w:sz w:val="22"/>
          <w:szCs w:val="22"/>
        </w:rPr>
        <w:lastRenderedPageBreak/>
        <w:t>na diskusiu o nových aktéroch, ktorí môžu byť prínosom pre operačný program v budúcnosti a o nových cieľových skupinách. Nosnou cieľovou skupinou by mali aj v nasledujúcom období zostať programy Európskej územnej spolupráce, pričom však je dôležité zamerať sa aj na nové cieľové skupiny za účelom dosiahnutia vyššieho vplyvu Európskej územnej spolupráce. Na uvedenom monitorovacom výbore boli dohodnuté princípy vytvorenia programovacej skupiny, tzv. Programming Task Force t. j. skupiny zloženej zo zástupcov krajín, zapojených do OP INTERACT II, ktorá má na starosti prípravu OP INTERACT II</w:t>
      </w:r>
      <w:r w:rsidR="003D42CD">
        <w:rPr>
          <w:rFonts w:ascii="Arial" w:hAnsi="Arial" w:cs="Arial"/>
          <w:sz w:val="22"/>
          <w:szCs w:val="22"/>
        </w:rPr>
        <w:t>I pre programové obdobie 2014-</w:t>
      </w:r>
      <w:r w:rsidRPr="0005107B">
        <w:rPr>
          <w:rFonts w:ascii="Arial" w:hAnsi="Arial" w:cs="Arial"/>
          <w:sz w:val="22"/>
          <w:szCs w:val="22"/>
        </w:rPr>
        <w:t xml:space="preserve">2020. Zároveň monitorovací výbor schválil mandát pre RO, aby začal programovací proces, vytvorenie programovacej skupiny, návrh časového harmonogramu prípravy operačného programu a hradil výdavky spojené s programovaním. </w:t>
      </w:r>
    </w:p>
    <w:p w:rsidR="00FF6631" w:rsidRPr="0005107B" w:rsidRDefault="00FF6631" w:rsidP="00495C56">
      <w:pPr>
        <w:spacing w:after="120"/>
        <w:jc w:val="both"/>
        <w:rPr>
          <w:rFonts w:ascii="Arial" w:hAnsi="Arial" w:cs="Arial"/>
          <w:sz w:val="22"/>
          <w:szCs w:val="22"/>
        </w:rPr>
      </w:pPr>
      <w:r>
        <w:rPr>
          <w:rFonts w:ascii="Arial" w:hAnsi="Arial" w:cs="Arial"/>
          <w:sz w:val="22"/>
          <w:szCs w:val="22"/>
        </w:rPr>
        <w:t xml:space="preserve">Dňa </w:t>
      </w:r>
      <w:r w:rsidRPr="0005107B">
        <w:rPr>
          <w:rFonts w:ascii="Arial" w:hAnsi="Arial" w:cs="Arial"/>
          <w:sz w:val="22"/>
          <w:szCs w:val="22"/>
        </w:rPr>
        <w:t>29.</w:t>
      </w:r>
      <w:r w:rsidR="003D42CD">
        <w:rPr>
          <w:rFonts w:ascii="Arial" w:hAnsi="Arial" w:cs="Arial"/>
          <w:sz w:val="22"/>
          <w:szCs w:val="22"/>
        </w:rPr>
        <w:t xml:space="preserve"> </w:t>
      </w:r>
      <w:r w:rsidRPr="0005107B">
        <w:rPr>
          <w:rFonts w:ascii="Arial" w:hAnsi="Arial" w:cs="Arial"/>
          <w:sz w:val="22"/>
          <w:szCs w:val="22"/>
        </w:rPr>
        <w:t>05.</w:t>
      </w:r>
      <w:r w:rsidR="003D42CD">
        <w:rPr>
          <w:rFonts w:ascii="Arial" w:hAnsi="Arial" w:cs="Arial"/>
          <w:sz w:val="22"/>
          <w:szCs w:val="22"/>
        </w:rPr>
        <w:t xml:space="preserve"> </w:t>
      </w:r>
      <w:r w:rsidRPr="0005107B">
        <w:rPr>
          <w:rFonts w:ascii="Arial" w:hAnsi="Arial" w:cs="Arial"/>
          <w:sz w:val="22"/>
          <w:szCs w:val="22"/>
        </w:rPr>
        <w:t>2012 sa uskutočnilo prvé stretnutie programovacej skupiny, v ktorej je zastúpených 10 krajín zapojených do OP INTERACT II. Na uvedenom stretnutí boli dohodnuté princípy práce v rámci programovacej skupiny a zaznel návr</w:t>
      </w:r>
      <w:r w:rsidR="003D42CD">
        <w:rPr>
          <w:rFonts w:ascii="Arial" w:hAnsi="Arial" w:cs="Arial"/>
          <w:sz w:val="22"/>
          <w:szCs w:val="22"/>
        </w:rPr>
        <w:t>h, aby bol OP INTERACT III 2014</w:t>
      </w:r>
      <w:r w:rsidRPr="0005107B">
        <w:rPr>
          <w:rFonts w:ascii="Arial" w:hAnsi="Arial" w:cs="Arial"/>
          <w:sz w:val="22"/>
          <w:szCs w:val="22"/>
        </w:rPr>
        <w:t>-2020 vypracovaný interne zamestnancami OP INTERACT II (uvedený návrh monitorovací výbor dňa 30.</w:t>
      </w:r>
      <w:r w:rsidR="003D42CD">
        <w:rPr>
          <w:rFonts w:ascii="Arial" w:hAnsi="Arial" w:cs="Arial"/>
          <w:sz w:val="22"/>
          <w:szCs w:val="22"/>
        </w:rPr>
        <w:t xml:space="preserve"> </w:t>
      </w:r>
      <w:r w:rsidRPr="0005107B">
        <w:rPr>
          <w:rFonts w:ascii="Arial" w:hAnsi="Arial" w:cs="Arial"/>
          <w:sz w:val="22"/>
          <w:szCs w:val="22"/>
        </w:rPr>
        <w:t>05.</w:t>
      </w:r>
      <w:r w:rsidR="003D42CD">
        <w:rPr>
          <w:rFonts w:ascii="Arial" w:hAnsi="Arial" w:cs="Arial"/>
          <w:sz w:val="22"/>
          <w:szCs w:val="22"/>
        </w:rPr>
        <w:t xml:space="preserve"> </w:t>
      </w:r>
      <w:r w:rsidRPr="0005107B">
        <w:rPr>
          <w:rFonts w:ascii="Arial" w:hAnsi="Arial" w:cs="Arial"/>
          <w:sz w:val="22"/>
          <w:szCs w:val="22"/>
        </w:rPr>
        <w:t>2012 schválil). Programovacia skupina zároveň požiadala riadiaci orgán o vypracovanie koncepčného dokumentu, ktorý bude tvoriť základ budúceho operačného programu. Na zasadnutí sa taktiež diskutovalo o prvom návrhu špecifikácie podkladov pre ex</w:t>
      </w:r>
      <w:r w:rsidR="00555B13">
        <w:rPr>
          <w:rFonts w:ascii="Arial" w:hAnsi="Arial" w:cs="Arial"/>
          <w:sz w:val="22"/>
          <w:szCs w:val="22"/>
        </w:rPr>
        <w:t>-</w:t>
      </w:r>
      <w:r w:rsidRPr="0005107B">
        <w:rPr>
          <w:rFonts w:ascii="Arial" w:hAnsi="Arial" w:cs="Arial"/>
          <w:sz w:val="22"/>
          <w:szCs w:val="22"/>
        </w:rPr>
        <w:t>ante hodnotenie.</w:t>
      </w:r>
    </w:p>
    <w:p w:rsidR="00FF6631" w:rsidRDefault="00FF6631" w:rsidP="00495C56">
      <w:pPr>
        <w:spacing w:after="120"/>
        <w:jc w:val="both"/>
        <w:rPr>
          <w:rFonts w:ascii="Arial" w:hAnsi="Arial" w:cs="Arial"/>
          <w:sz w:val="22"/>
          <w:szCs w:val="22"/>
        </w:rPr>
      </w:pPr>
      <w:r w:rsidRPr="0005107B">
        <w:rPr>
          <w:rFonts w:ascii="Arial" w:hAnsi="Arial" w:cs="Arial"/>
          <w:sz w:val="22"/>
          <w:szCs w:val="22"/>
        </w:rPr>
        <w:t>V druhej polovici roku 2012, konkrétne v septembri a novembri sa uskutočnili dve zasadnutia programovacej skupiny</w:t>
      </w:r>
      <w:r>
        <w:rPr>
          <w:rFonts w:ascii="Arial" w:hAnsi="Arial" w:cs="Arial"/>
          <w:sz w:val="22"/>
          <w:szCs w:val="22"/>
        </w:rPr>
        <w:t xml:space="preserve">. </w:t>
      </w:r>
      <w:r w:rsidRPr="0005107B">
        <w:rPr>
          <w:rFonts w:ascii="Arial" w:hAnsi="Arial" w:cs="Arial"/>
          <w:sz w:val="22"/>
          <w:szCs w:val="22"/>
        </w:rPr>
        <w:t>Na stretnutí v dňoch 18. - 19.</w:t>
      </w:r>
      <w:r w:rsidR="003D42CD">
        <w:rPr>
          <w:rFonts w:ascii="Arial" w:hAnsi="Arial" w:cs="Arial"/>
          <w:sz w:val="22"/>
          <w:szCs w:val="22"/>
        </w:rPr>
        <w:t xml:space="preserve"> </w:t>
      </w:r>
      <w:r w:rsidRPr="0005107B">
        <w:rPr>
          <w:rFonts w:ascii="Arial" w:hAnsi="Arial" w:cs="Arial"/>
          <w:sz w:val="22"/>
          <w:szCs w:val="22"/>
        </w:rPr>
        <w:t>09.</w:t>
      </w:r>
      <w:r w:rsidR="003D42CD">
        <w:rPr>
          <w:rFonts w:ascii="Arial" w:hAnsi="Arial" w:cs="Arial"/>
          <w:sz w:val="22"/>
          <w:szCs w:val="22"/>
        </w:rPr>
        <w:t xml:space="preserve"> </w:t>
      </w:r>
      <w:r w:rsidRPr="0005107B">
        <w:rPr>
          <w:rFonts w:ascii="Arial" w:hAnsi="Arial" w:cs="Arial"/>
          <w:sz w:val="22"/>
          <w:szCs w:val="22"/>
        </w:rPr>
        <w:t xml:space="preserve">2012 v Bruseli bol prediskutovaný prvý návrh koncepčného dokumentu tzv. INTERACT III 2014-2020 Orientation Paper, jednotlivé kroky programovacieho procesu a revidovaná špecifikácia podkladov pre ex ante hodnotenie. Počas tretieho zasadnutia programovej skupiny </w:t>
      </w:r>
      <w:r>
        <w:rPr>
          <w:rFonts w:ascii="Arial" w:hAnsi="Arial" w:cs="Arial"/>
          <w:sz w:val="22"/>
          <w:szCs w:val="22"/>
        </w:rPr>
        <w:t xml:space="preserve">dňa </w:t>
      </w:r>
      <w:r w:rsidRPr="0005107B">
        <w:rPr>
          <w:rFonts w:ascii="Arial" w:hAnsi="Arial" w:cs="Arial"/>
          <w:sz w:val="22"/>
          <w:szCs w:val="22"/>
        </w:rPr>
        <w:t>07.</w:t>
      </w:r>
      <w:r w:rsidR="003D42CD">
        <w:rPr>
          <w:rFonts w:ascii="Arial" w:hAnsi="Arial" w:cs="Arial"/>
          <w:sz w:val="22"/>
          <w:szCs w:val="22"/>
        </w:rPr>
        <w:t xml:space="preserve"> </w:t>
      </w:r>
      <w:r w:rsidRPr="0005107B">
        <w:rPr>
          <w:rFonts w:ascii="Arial" w:hAnsi="Arial" w:cs="Arial"/>
          <w:sz w:val="22"/>
          <w:szCs w:val="22"/>
        </w:rPr>
        <w:t>11.</w:t>
      </w:r>
      <w:r w:rsidR="003D42CD">
        <w:rPr>
          <w:rFonts w:ascii="Arial" w:hAnsi="Arial" w:cs="Arial"/>
          <w:sz w:val="22"/>
          <w:szCs w:val="22"/>
        </w:rPr>
        <w:t xml:space="preserve"> </w:t>
      </w:r>
      <w:r w:rsidRPr="0005107B">
        <w:rPr>
          <w:rFonts w:ascii="Arial" w:hAnsi="Arial" w:cs="Arial"/>
          <w:sz w:val="22"/>
          <w:szCs w:val="22"/>
        </w:rPr>
        <w:t xml:space="preserve">2012 v Kodani pokračovala diskusia ku koncepčnému dokumentu, ktorý RO rozšíril a dopracoval na základe predložených pripomienok. Taktiež sa diskutovalo o budúcej riadiacej štruktúre a možnostiach, ako zlepšiť a zefektívniť systém práce v rámci OP INTERACT III. </w:t>
      </w:r>
    </w:p>
    <w:p w:rsidR="00FF6631" w:rsidRPr="0005107B" w:rsidRDefault="00FF6631" w:rsidP="00495C56">
      <w:pPr>
        <w:spacing w:after="120"/>
        <w:jc w:val="both"/>
        <w:rPr>
          <w:rFonts w:ascii="Arial" w:hAnsi="Arial" w:cs="Arial"/>
          <w:sz w:val="22"/>
          <w:szCs w:val="22"/>
        </w:rPr>
      </w:pPr>
      <w:r>
        <w:rPr>
          <w:rFonts w:ascii="Arial" w:hAnsi="Arial" w:cs="Arial"/>
          <w:sz w:val="22"/>
          <w:szCs w:val="22"/>
        </w:rPr>
        <w:t>Štvrté zasadnutie programovacej skupiny sa konalo 24.</w:t>
      </w:r>
      <w:r w:rsidR="003D42CD">
        <w:rPr>
          <w:rFonts w:ascii="Arial" w:hAnsi="Arial" w:cs="Arial"/>
          <w:sz w:val="22"/>
          <w:szCs w:val="22"/>
        </w:rPr>
        <w:t xml:space="preserve"> </w:t>
      </w:r>
      <w:r>
        <w:rPr>
          <w:rFonts w:ascii="Arial" w:hAnsi="Arial" w:cs="Arial"/>
          <w:sz w:val="22"/>
          <w:szCs w:val="22"/>
        </w:rPr>
        <w:t>04.</w:t>
      </w:r>
      <w:r w:rsidR="003D42CD">
        <w:rPr>
          <w:rFonts w:ascii="Arial" w:hAnsi="Arial" w:cs="Arial"/>
          <w:sz w:val="22"/>
          <w:szCs w:val="22"/>
        </w:rPr>
        <w:t xml:space="preserve"> </w:t>
      </w:r>
      <w:r>
        <w:rPr>
          <w:rFonts w:ascii="Arial" w:hAnsi="Arial" w:cs="Arial"/>
          <w:sz w:val="22"/>
          <w:szCs w:val="22"/>
        </w:rPr>
        <w:t>2013 v Lille a počas stretnutia boli prediskutované komplementarity s nástupníckym programo</w:t>
      </w:r>
      <w:r w:rsidR="00095EA2">
        <w:rPr>
          <w:rFonts w:ascii="Arial" w:hAnsi="Arial" w:cs="Arial"/>
          <w:sz w:val="22"/>
          <w:szCs w:val="22"/>
        </w:rPr>
        <w:t>m</w:t>
      </w:r>
      <w:r>
        <w:rPr>
          <w:rFonts w:ascii="Arial" w:hAnsi="Arial" w:cs="Arial"/>
          <w:sz w:val="22"/>
          <w:szCs w:val="22"/>
        </w:rPr>
        <w:t xml:space="preserve"> INTERREGu IV</w:t>
      </w:r>
      <w:r w:rsidR="003D42CD">
        <w:rPr>
          <w:rFonts w:ascii="Arial" w:hAnsi="Arial" w:cs="Arial"/>
          <w:sz w:val="22"/>
          <w:szCs w:val="22"/>
        </w:rPr>
        <w:t>.</w:t>
      </w:r>
      <w:r>
        <w:rPr>
          <w:rFonts w:ascii="Arial" w:hAnsi="Arial" w:cs="Arial"/>
          <w:sz w:val="22"/>
          <w:szCs w:val="22"/>
        </w:rPr>
        <w:t xml:space="preserve">C, najmä čo sa oblasti tematickej kapitalizácie týka. Taktiež bola pozornosť venovaná riadiacim štruktúram a intervenčnej logike programu a indikátorom budúceho programu. </w:t>
      </w:r>
    </w:p>
    <w:p w:rsidR="00FF6631" w:rsidRPr="00355412" w:rsidRDefault="00FF6631" w:rsidP="00495C56">
      <w:pPr>
        <w:spacing w:after="120"/>
        <w:jc w:val="both"/>
        <w:rPr>
          <w:rFonts w:ascii="Arial" w:hAnsi="Arial" w:cs="Arial"/>
          <w:b/>
          <w:sz w:val="22"/>
          <w:szCs w:val="22"/>
        </w:rPr>
      </w:pPr>
      <w:r w:rsidRPr="0005107B">
        <w:rPr>
          <w:rFonts w:ascii="Arial" w:hAnsi="Arial" w:cs="Arial"/>
          <w:sz w:val="22"/>
          <w:szCs w:val="22"/>
        </w:rPr>
        <w:t xml:space="preserve">Listom zo dňa 11. 09. 2012 riadiaci orgán OP INTERACT II vyzval všetky členské krajiny EÚ, Chorvátsko, Nórsko a Švajčiarsko, aby v termíne do 15. 01. 2013 vyjadrili svoj záujem </w:t>
      </w:r>
      <w:r w:rsidRPr="00355412">
        <w:rPr>
          <w:rFonts w:ascii="Arial" w:hAnsi="Arial" w:cs="Arial"/>
          <w:sz w:val="22"/>
          <w:szCs w:val="22"/>
        </w:rPr>
        <w:t xml:space="preserve">o prevzatie funkcií riadiaceho orgánu. </w:t>
      </w:r>
      <w:r w:rsidRPr="00355412">
        <w:rPr>
          <w:rFonts w:ascii="Arial" w:hAnsi="Arial" w:cs="Arial"/>
          <w:b/>
          <w:sz w:val="22"/>
          <w:szCs w:val="22"/>
        </w:rPr>
        <w:t xml:space="preserve">Bratislavský samosprávny kraj ako súčasný riadiaci orgán </w:t>
      </w:r>
      <w:r w:rsidR="0000375E">
        <w:rPr>
          <w:rFonts w:ascii="Arial" w:hAnsi="Arial" w:cs="Arial"/>
          <w:b/>
          <w:sz w:val="22"/>
          <w:szCs w:val="22"/>
        </w:rPr>
        <w:t>vyjadril svoj</w:t>
      </w:r>
      <w:r w:rsidR="0000375E" w:rsidRPr="00355412">
        <w:rPr>
          <w:rFonts w:ascii="Arial" w:hAnsi="Arial" w:cs="Arial"/>
          <w:b/>
          <w:sz w:val="22"/>
          <w:szCs w:val="22"/>
        </w:rPr>
        <w:t xml:space="preserve"> </w:t>
      </w:r>
      <w:r w:rsidRPr="00355412">
        <w:rPr>
          <w:rFonts w:ascii="Arial" w:hAnsi="Arial" w:cs="Arial"/>
          <w:b/>
          <w:sz w:val="22"/>
          <w:szCs w:val="22"/>
        </w:rPr>
        <w:t xml:space="preserve">záujem vykonávať túto úlohu aj v programovom období 2014-2020, v záujme zabezpečenia rovnosti príležitostí však boli oslovené s možnosťou uchádzať sa o tento post všetky vyššie uvedené krajiny. V uvedenom termíne žiadna z krajín, zapojených do OP INTERACT II nevyjadrila svoj záujem o vykonávanie funkcií RO, a jediným kandidátom </w:t>
      </w:r>
      <w:r w:rsidR="0000375E">
        <w:rPr>
          <w:rFonts w:ascii="Arial" w:hAnsi="Arial" w:cs="Arial"/>
          <w:b/>
          <w:sz w:val="22"/>
          <w:szCs w:val="22"/>
        </w:rPr>
        <w:t>tak bol</w:t>
      </w:r>
      <w:r w:rsidR="0000375E" w:rsidRPr="00355412">
        <w:rPr>
          <w:rFonts w:ascii="Arial" w:hAnsi="Arial" w:cs="Arial"/>
          <w:b/>
          <w:sz w:val="22"/>
          <w:szCs w:val="22"/>
        </w:rPr>
        <w:t xml:space="preserve"> </w:t>
      </w:r>
      <w:r w:rsidRPr="00355412">
        <w:rPr>
          <w:rFonts w:ascii="Arial" w:hAnsi="Arial" w:cs="Arial"/>
          <w:b/>
          <w:sz w:val="22"/>
          <w:szCs w:val="22"/>
        </w:rPr>
        <w:t xml:space="preserve">Bratislavský samosprávny kraj. </w:t>
      </w:r>
    </w:p>
    <w:p w:rsidR="00FF6631" w:rsidRPr="00355412" w:rsidRDefault="00FF6631" w:rsidP="00495C56">
      <w:pPr>
        <w:spacing w:after="120"/>
        <w:jc w:val="both"/>
        <w:rPr>
          <w:rFonts w:ascii="Arial" w:hAnsi="Arial" w:cs="Arial"/>
          <w:sz w:val="22"/>
          <w:szCs w:val="22"/>
        </w:rPr>
      </w:pPr>
      <w:r w:rsidRPr="00355412">
        <w:rPr>
          <w:rFonts w:ascii="Arial" w:hAnsi="Arial" w:cs="Arial"/>
          <w:sz w:val="22"/>
          <w:szCs w:val="22"/>
        </w:rPr>
        <w:t>V súvislosti s kandidatúrou Bratislavského samosprávneho kraja na post riadiac</w:t>
      </w:r>
      <w:r w:rsidR="003D42CD" w:rsidRPr="00355412">
        <w:rPr>
          <w:rFonts w:ascii="Arial" w:hAnsi="Arial" w:cs="Arial"/>
          <w:sz w:val="22"/>
          <w:szCs w:val="22"/>
        </w:rPr>
        <w:t>eho orgánu OP INTERACT III 2014</w:t>
      </w:r>
      <w:r w:rsidRPr="00355412">
        <w:rPr>
          <w:rFonts w:ascii="Arial" w:hAnsi="Arial" w:cs="Arial"/>
          <w:sz w:val="22"/>
          <w:szCs w:val="22"/>
        </w:rPr>
        <w:t>-2020 obdržal predseda BSK Pavol Frešo list od ministra financií SR Petra Kažimíra zo dňa 29. 10. 2012, v ktorom minister financií zhodnotil doterajšiu spoluprácu ako prínosnú, profesionálnu a korektnú, a zároveň privítal možnosť spolupráce na implementácii OP INTERACT III v programovom období 2014-2020 v pozícii certifikačného orgánu a orgánu auditu.</w:t>
      </w:r>
    </w:p>
    <w:p w:rsidR="00FF6631" w:rsidRPr="00355412" w:rsidRDefault="00FF6631" w:rsidP="00495C56">
      <w:pPr>
        <w:spacing w:after="120"/>
        <w:jc w:val="both"/>
        <w:rPr>
          <w:rFonts w:ascii="Arial" w:hAnsi="Arial" w:cs="Arial"/>
          <w:b/>
          <w:sz w:val="22"/>
          <w:szCs w:val="22"/>
        </w:rPr>
      </w:pPr>
      <w:r w:rsidRPr="00355412">
        <w:rPr>
          <w:rFonts w:ascii="Arial" w:hAnsi="Arial" w:cs="Arial"/>
          <w:b/>
          <w:sz w:val="22"/>
          <w:szCs w:val="22"/>
        </w:rPr>
        <w:t>Vláda Slovenskej republiky na svojom zasadnutí dňa 20.</w:t>
      </w:r>
      <w:r w:rsidR="003D42CD" w:rsidRPr="00355412">
        <w:rPr>
          <w:rFonts w:ascii="Arial" w:hAnsi="Arial" w:cs="Arial"/>
          <w:b/>
          <w:sz w:val="22"/>
          <w:szCs w:val="22"/>
        </w:rPr>
        <w:t xml:space="preserve"> </w:t>
      </w:r>
      <w:r w:rsidRPr="00355412">
        <w:rPr>
          <w:rFonts w:ascii="Arial" w:hAnsi="Arial" w:cs="Arial"/>
          <w:b/>
          <w:sz w:val="22"/>
          <w:szCs w:val="22"/>
        </w:rPr>
        <w:t>03.</w:t>
      </w:r>
      <w:r w:rsidR="003D42CD" w:rsidRPr="00355412">
        <w:rPr>
          <w:rFonts w:ascii="Arial" w:hAnsi="Arial" w:cs="Arial"/>
          <w:b/>
          <w:sz w:val="22"/>
          <w:szCs w:val="22"/>
        </w:rPr>
        <w:t xml:space="preserve"> </w:t>
      </w:r>
      <w:r w:rsidRPr="00355412">
        <w:rPr>
          <w:rFonts w:ascii="Arial" w:hAnsi="Arial" w:cs="Arial"/>
          <w:b/>
          <w:sz w:val="22"/>
          <w:szCs w:val="22"/>
        </w:rPr>
        <w:t>2013 prijala uznesenie  č. 138/2013, v ktorom odporúča „uchádzať sa Bratislavskému samosprávnemu kraju o mandát riadiaceho orgánu pre operačný program INTERACT III v rámci cieľa EÚS pre programové obdobie 2014</w:t>
      </w:r>
      <w:r w:rsidR="003D42CD" w:rsidRPr="00355412">
        <w:rPr>
          <w:rFonts w:ascii="Arial" w:hAnsi="Arial" w:cs="Arial"/>
          <w:b/>
          <w:sz w:val="22"/>
          <w:szCs w:val="22"/>
        </w:rPr>
        <w:t>-</w:t>
      </w:r>
      <w:r w:rsidRPr="00355412">
        <w:rPr>
          <w:rFonts w:ascii="Arial" w:hAnsi="Arial" w:cs="Arial"/>
          <w:b/>
          <w:sz w:val="22"/>
          <w:szCs w:val="22"/>
        </w:rPr>
        <w:t>2020“.</w:t>
      </w:r>
    </w:p>
    <w:p w:rsidR="00686BDB" w:rsidRPr="00355412" w:rsidRDefault="00686BDB" w:rsidP="00686BDB">
      <w:pPr>
        <w:jc w:val="both"/>
        <w:rPr>
          <w:rFonts w:ascii="Arial" w:hAnsi="Arial" w:cs="Arial"/>
          <w:sz w:val="22"/>
          <w:szCs w:val="22"/>
        </w:rPr>
      </w:pPr>
      <w:r w:rsidRPr="00355412">
        <w:rPr>
          <w:rFonts w:ascii="Arial" w:hAnsi="Arial" w:cs="Arial"/>
          <w:sz w:val="22"/>
          <w:szCs w:val="22"/>
        </w:rPr>
        <w:t>V dňoch 29.-30.05.2013 zasadal v Limassole monitorovací výbor pre OP INTERACT II a  prípravný výbor pre operačný program INTERACT III. Bratislavský samosprávny kraj bol jednomyseľne potvrdený v  pozícii riadiaceho orgánu na programové obdobie 2014-2020.</w:t>
      </w:r>
    </w:p>
    <w:p w:rsidR="003A0E2A" w:rsidRDefault="003A0E2A" w:rsidP="00686BDB">
      <w:pPr>
        <w:jc w:val="both"/>
        <w:rPr>
          <w:rFonts w:ascii="Arial" w:hAnsi="Arial" w:cs="Arial"/>
          <w:sz w:val="22"/>
          <w:szCs w:val="22"/>
        </w:rPr>
      </w:pPr>
    </w:p>
    <w:p w:rsidR="003A0E2A" w:rsidRDefault="003A0E2A" w:rsidP="00495C56">
      <w:pPr>
        <w:spacing w:after="120"/>
        <w:jc w:val="both"/>
        <w:rPr>
          <w:rFonts w:ascii="Arial" w:hAnsi="Arial" w:cs="Arial"/>
          <w:sz w:val="22"/>
          <w:szCs w:val="22"/>
        </w:rPr>
      </w:pPr>
      <w:r>
        <w:rPr>
          <w:rFonts w:ascii="Arial" w:hAnsi="Arial" w:cs="Arial"/>
          <w:sz w:val="22"/>
          <w:szCs w:val="22"/>
        </w:rPr>
        <w:t>P</w:t>
      </w:r>
      <w:r w:rsidR="00104E3E">
        <w:rPr>
          <w:rFonts w:ascii="Arial" w:hAnsi="Arial" w:cs="Arial"/>
          <w:sz w:val="22"/>
          <w:szCs w:val="22"/>
        </w:rPr>
        <w:t>ríprav</w:t>
      </w:r>
      <w:r>
        <w:rPr>
          <w:rFonts w:ascii="Arial" w:hAnsi="Arial" w:cs="Arial"/>
          <w:sz w:val="22"/>
          <w:szCs w:val="22"/>
        </w:rPr>
        <w:t>né práce na programe pokračovali na jeseň 2013 a v prvej polovici roka 2014, keď sa konali ďalšie stretnutia programovacej skupiny (6.10.2014 v Bruseli a 29.</w:t>
      </w:r>
      <w:r w:rsidR="003D42CD">
        <w:rPr>
          <w:rFonts w:ascii="Arial" w:hAnsi="Arial" w:cs="Arial"/>
          <w:sz w:val="22"/>
          <w:szCs w:val="22"/>
        </w:rPr>
        <w:t xml:space="preserve"> </w:t>
      </w:r>
      <w:r>
        <w:rPr>
          <w:rFonts w:ascii="Arial" w:hAnsi="Arial" w:cs="Arial"/>
          <w:sz w:val="22"/>
          <w:szCs w:val="22"/>
        </w:rPr>
        <w:t>01.</w:t>
      </w:r>
      <w:r w:rsidR="003D42CD">
        <w:rPr>
          <w:rFonts w:ascii="Arial" w:hAnsi="Arial" w:cs="Arial"/>
          <w:sz w:val="22"/>
          <w:szCs w:val="22"/>
        </w:rPr>
        <w:t xml:space="preserve"> </w:t>
      </w:r>
      <w:r>
        <w:rPr>
          <w:rFonts w:ascii="Arial" w:hAnsi="Arial" w:cs="Arial"/>
          <w:sz w:val="22"/>
          <w:szCs w:val="22"/>
        </w:rPr>
        <w:t>2014 vo Viedni) a taktiež zasadnutia prípravného výboru pre operačný program INTERACT III (06.11.2013 v Dubline, 03.</w:t>
      </w:r>
      <w:r w:rsidR="003D42CD">
        <w:rPr>
          <w:rFonts w:ascii="Arial" w:hAnsi="Arial" w:cs="Arial"/>
          <w:sz w:val="22"/>
          <w:szCs w:val="22"/>
        </w:rPr>
        <w:t xml:space="preserve"> </w:t>
      </w:r>
      <w:r>
        <w:rPr>
          <w:rFonts w:ascii="Arial" w:hAnsi="Arial" w:cs="Arial"/>
          <w:sz w:val="22"/>
          <w:szCs w:val="22"/>
        </w:rPr>
        <w:t>04.</w:t>
      </w:r>
      <w:r w:rsidR="003D42CD">
        <w:rPr>
          <w:rFonts w:ascii="Arial" w:hAnsi="Arial" w:cs="Arial"/>
          <w:sz w:val="22"/>
          <w:szCs w:val="22"/>
        </w:rPr>
        <w:t xml:space="preserve"> </w:t>
      </w:r>
      <w:r>
        <w:rPr>
          <w:rFonts w:ascii="Arial" w:hAnsi="Arial" w:cs="Arial"/>
          <w:sz w:val="22"/>
          <w:szCs w:val="22"/>
        </w:rPr>
        <w:t>2014 vo Vilniuse), na ktorých boli prerokované otvorené otázky súvisiace so znením operačného programu (napr. otázka zodpovednosti členských štátov v prípade finančných korekcií, zapojenosť partnerov do prípravy programu, poskytovane služieb pre makroregionálne stratégie, výstupové a výsledkové ukazovatele, znenie textu dohody, ktorú podpisujú všetky členské krajiny a je potrebná na schválenie operačného programu EK, výška národných príspevkov zo strany členských krajín, predfinancovanie prijímateľov atd.).</w:t>
      </w:r>
    </w:p>
    <w:p w:rsidR="00104E3E" w:rsidRDefault="00104E3E" w:rsidP="00495C56">
      <w:pPr>
        <w:spacing w:after="120"/>
        <w:jc w:val="both"/>
        <w:rPr>
          <w:rFonts w:ascii="Arial" w:hAnsi="Arial" w:cs="Arial"/>
          <w:sz w:val="22"/>
          <w:szCs w:val="22"/>
        </w:rPr>
      </w:pPr>
      <w:r>
        <w:rPr>
          <w:rFonts w:ascii="Arial" w:hAnsi="Arial" w:cs="Arial"/>
          <w:sz w:val="22"/>
          <w:szCs w:val="22"/>
        </w:rPr>
        <w:t>Štruktúra operačného programu ostáva zachovaná v rovnakej podobe ako v programovom období 2007-2013 nasledovne:</w:t>
      </w:r>
    </w:p>
    <w:p w:rsidR="00104E3E" w:rsidRPr="0075645A" w:rsidRDefault="0075645A" w:rsidP="0075645A">
      <w:pPr>
        <w:pBdr>
          <w:bottom w:val="single" w:sz="4" w:space="1" w:color="auto"/>
        </w:pBdr>
        <w:jc w:val="both"/>
        <w:rPr>
          <w:rFonts w:ascii="Arial" w:hAnsi="Arial" w:cs="Arial"/>
          <w:b/>
          <w:sz w:val="22"/>
          <w:szCs w:val="22"/>
        </w:rPr>
      </w:pPr>
      <w:r w:rsidRPr="0075645A">
        <w:rPr>
          <w:rFonts w:ascii="Arial" w:hAnsi="Arial" w:cs="Arial"/>
          <w:b/>
          <w:sz w:val="22"/>
          <w:szCs w:val="22"/>
        </w:rPr>
        <w:t>Orgán</w:t>
      </w:r>
      <w:r w:rsidRPr="0075645A">
        <w:rPr>
          <w:rFonts w:ascii="Arial" w:hAnsi="Arial" w:cs="Arial"/>
          <w:b/>
          <w:sz w:val="22"/>
          <w:szCs w:val="22"/>
        </w:rPr>
        <w:tab/>
        <w:t>OP INTERACT III 2014-2020</w:t>
      </w:r>
      <w:r w:rsidRPr="0075645A">
        <w:rPr>
          <w:rFonts w:ascii="Arial" w:hAnsi="Arial" w:cs="Arial"/>
          <w:b/>
          <w:sz w:val="22"/>
          <w:szCs w:val="22"/>
        </w:rPr>
        <w:tab/>
      </w:r>
      <w:r w:rsidRPr="0075645A">
        <w:rPr>
          <w:rFonts w:ascii="Arial" w:hAnsi="Arial" w:cs="Arial"/>
          <w:b/>
          <w:sz w:val="22"/>
          <w:szCs w:val="22"/>
        </w:rPr>
        <w:tab/>
        <w:t>Hosťujúca inštitúcia</w:t>
      </w:r>
    </w:p>
    <w:p w:rsidR="00104E3E" w:rsidRDefault="00104E3E" w:rsidP="00686BDB">
      <w:pPr>
        <w:jc w:val="both"/>
        <w:rPr>
          <w:rFonts w:ascii="Arial" w:hAnsi="Arial" w:cs="Arial"/>
          <w:sz w:val="22"/>
          <w:szCs w:val="22"/>
        </w:rPr>
      </w:pPr>
      <w:r>
        <w:rPr>
          <w:rFonts w:ascii="Arial" w:hAnsi="Arial" w:cs="Arial"/>
          <w:sz w:val="22"/>
          <w:szCs w:val="22"/>
        </w:rPr>
        <w:t>Riadiaci orgán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Bratislavský samosprávny kraj</w:t>
      </w:r>
    </w:p>
    <w:p w:rsidR="00104E3E" w:rsidRDefault="00104E3E" w:rsidP="00686BDB">
      <w:pPr>
        <w:jc w:val="both"/>
        <w:rPr>
          <w:rFonts w:ascii="Arial" w:hAnsi="Arial" w:cs="Arial"/>
          <w:sz w:val="22"/>
          <w:szCs w:val="22"/>
        </w:rPr>
      </w:pPr>
      <w:r>
        <w:rPr>
          <w:rFonts w:ascii="Arial" w:hAnsi="Arial" w:cs="Arial"/>
          <w:sz w:val="22"/>
          <w:szCs w:val="22"/>
        </w:rPr>
        <w:t>INTERACT Sekretariát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Bratislavský samosprávny kraj</w:t>
      </w:r>
    </w:p>
    <w:p w:rsidR="00104E3E" w:rsidRDefault="00104E3E" w:rsidP="00686BDB">
      <w:pPr>
        <w:jc w:val="both"/>
        <w:rPr>
          <w:rFonts w:ascii="Arial" w:hAnsi="Arial" w:cs="Arial"/>
          <w:sz w:val="22"/>
          <w:szCs w:val="22"/>
        </w:rPr>
      </w:pPr>
      <w:r>
        <w:rPr>
          <w:rFonts w:ascii="Arial" w:hAnsi="Arial" w:cs="Arial"/>
          <w:sz w:val="22"/>
          <w:szCs w:val="22"/>
        </w:rPr>
        <w:t>Certifikačný orgán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Ministerstvo financií Slovenskej republiky</w:t>
      </w:r>
    </w:p>
    <w:p w:rsidR="00104E3E" w:rsidRDefault="00104E3E" w:rsidP="00686BDB">
      <w:pPr>
        <w:jc w:val="both"/>
        <w:rPr>
          <w:rFonts w:ascii="Arial" w:hAnsi="Arial" w:cs="Arial"/>
          <w:sz w:val="22"/>
          <w:szCs w:val="22"/>
        </w:rPr>
      </w:pPr>
      <w:r>
        <w:rPr>
          <w:rFonts w:ascii="Arial" w:hAnsi="Arial" w:cs="Arial"/>
          <w:sz w:val="22"/>
          <w:szCs w:val="22"/>
        </w:rPr>
        <w:t>Orgán auditu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Ministerstvo financií Slovenskej republiky</w:t>
      </w:r>
    </w:p>
    <w:p w:rsidR="00104E3E" w:rsidRDefault="00104E3E" w:rsidP="0075645A">
      <w:pPr>
        <w:ind w:left="4962" w:hanging="4962"/>
        <w:jc w:val="both"/>
        <w:rPr>
          <w:rFonts w:ascii="Arial" w:hAnsi="Arial" w:cs="Arial"/>
          <w:sz w:val="22"/>
          <w:szCs w:val="22"/>
        </w:rPr>
      </w:pPr>
      <w:r>
        <w:rPr>
          <w:rFonts w:ascii="Arial" w:hAnsi="Arial" w:cs="Arial"/>
          <w:sz w:val="22"/>
          <w:szCs w:val="22"/>
        </w:rPr>
        <w:t>INTERACT kancelária Turku</w:t>
      </w:r>
      <w:r w:rsidR="0075645A">
        <w:rPr>
          <w:rFonts w:ascii="Arial" w:hAnsi="Arial" w:cs="Arial"/>
          <w:sz w:val="22"/>
          <w:szCs w:val="22"/>
        </w:rPr>
        <w:t xml:space="preserve"> (Fínsko)</w:t>
      </w:r>
      <w:r w:rsidR="0075645A">
        <w:rPr>
          <w:rFonts w:ascii="Arial" w:hAnsi="Arial" w:cs="Arial"/>
          <w:sz w:val="22"/>
          <w:szCs w:val="22"/>
        </w:rPr>
        <w:tab/>
        <w:t>Ministerstvo práce a ekonomiky Fínskej republiky</w:t>
      </w:r>
    </w:p>
    <w:p w:rsidR="00104E3E" w:rsidRDefault="00104E3E" w:rsidP="00104E3E">
      <w:pPr>
        <w:jc w:val="both"/>
        <w:rPr>
          <w:rFonts w:ascii="Arial" w:hAnsi="Arial" w:cs="Arial"/>
          <w:sz w:val="22"/>
          <w:szCs w:val="22"/>
        </w:rPr>
      </w:pPr>
      <w:r>
        <w:rPr>
          <w:rFonts w:ascii="Arial" w:hAnsi="Arial" w:cs="Arial"/>
          <w:sz w:val="22"/>
          <w:szCs w:val="22"/>
        </w:rPr>
        <w:t>INTERACT kancelária Valencia</w:t>
      </w:r>
      <w:r w:rsidR="0075645A">
        <w:rPr>
          <w:rFonts w:ascii="Arial" w:hAnsi="Arial" w:cs="Arial"/>
          <w:sz w:val="22"/>
          <w:szCs w:val="22"/>
        </w:rPr>
        <w:t xml:space="preserve"> (Španielsko)</w:t>
      </w:r>
      <w:r w:rsidR="0075645A">
        <w:rPr>
          <w:rFonts w:ascii="Arial" w:hAnsi="Arial" w:cs="Arial"/>
          <w:sz w:val="22"/>
          <w:szCs w:val="22"/>
        </w:rPr>
        <w:tab/>
        <w:t>Región Valencia</w:t>
      </w:r>
    </w:p>
    <w:p w:rsidR="00104E3E" w:rsidRDefault="00104E3E" w:rsidP="00104E3E">
      <w:pPr>
        <w:jc w:val="both"/>
        <w:rPr>
          <w:rFonts w:ascii="Arial" w:hAnsi="Arial" w:cs="Arial"/>
          <w:sz w:val="22"/>
          <w:szCs w:val="22"/>
        </w:rPr>
      </w:pPr>
      <w:r>
        <w:rPr>
          <w:rFonts w:ascii="Arial" w:hAnsi="Arial" w:cs="Arial"/>
          <w:sz w:val="22"/>
          <w:szCs w:val="22"/>
        </w:rPr>
        <w:t>INTERACT kancelária Viborg</w:t>
      </w:r>
      <w:r w:rsidR="0075645A">
        <w:rPr>
          <w:rFonts w:ascii="Arial" w:hAnsi="Arial" w:cs="Arial"/>
          <w:sz w:val="22"/>
          <w:szCs w:val="22"/>
        </w:rPr>
        <w:t xml:space="preserve"> (Dánsko)</w:t>
      </w:r>
      <w:r w:rsidR="0075645A">
        <w:rPr>
          <w:rFonts w:ascii="Arial" w:hAnsi="Arial" w:cs="Arial"/>
          <w:sz w:val="22"/>
          <w:szCs w:val="22"/>
        </w:rPr>
        <w:tab/>
      </w:r>
      <w:r w:rsidR="0075645A">
        <w:rPr>
          <w:rFonts w:ascii="Arial" w:hAnsi="Arial" w:cs="Arial"/>
          <w:sz w:val="22"/>
          <w:szCs w:val="22"/>
        </w:rPr>
        <w:tab/>
        <w:t xml:space="preserve">Región Stredné Jutsko (Midtjylland)  </w:t>
      </w:r>
    </w:p>
    <w:p w:rsidR="00104E3E" w:rsidRDefault="00104E3E" w:rsidP="00104E3E">
      <w:pPr>
        <w:jc w:val="both"/>
        <w:rPr>
          <w:rFonts w:ascii="Arial" w:hAnsi="Arial" w:cs="Arial"/>
          <w:sz w:val="22"/>
          <w:szCs w:val="22"/>
        </w:rPr>
      </w:pPr>
      <w:r>
        <w:rPr>
          <w:rFonts w:ascii="Arial" w:hAnsi="Arial" w:cs="Arial"/>
          <w:sz w:val="22"/>
          <w:szCs w:val="22"/>
        </w:rPr>
        <w:t>INTERACT kancelária Viedeň</w:t>
      </w:r>
      <w:r w:rsidR="0075645A">
        <w:rPr>
          <w:rFonts w:ascii="Arial" w:hAnsi="Arial" w:cs="Arial"/>
          <w:sz w:val="22"/>
          <w:szCs w:val="22"/>
        </w:rPr>
        <w:t xml:space="preserve"> (Rakúsko)</w:t>
      </w:r>
      <w:r w:rsidR="0075645A">
        <w:rPr>
          <w:rFonts w:ascii="Arial" w:hAnsi="Arial" w:cs="Arial"/>
          <w:sz w:val="22"/>
          <w:szCs w:val="22"/>
        </w:rPr>
        <w:tab/>
      </w:r>
      <w:r w:rsidR="0075645A">
        <w:rPr>
          <w:rFonts w:ascii="Arial" w:hAnsi="Arial" w:cs="Arial"/>
          <w:sz w:val="22"/>
          <w:szCs w:val="22"/>
        </w:rPr>
        <w:tab/>
        <w:t>Mesto Viedeň</w:t>
      </w:r>
    </w:p>
    <w:p w:rsidR="007D6892" w:rsidRPr="007D6892" w:rsidRDefault="007D6892" w:rsidP="00495C56">
      <w:pPr>
        <w:pStyle w:val="CM1"/>
        <w:spacing w:before="200" w:after="120"/>
        <w:jc w:val="both"/>
        <w:rPr>
          <w:rFonts w:ascii="Arial" w:hAnsi="Arial" w:cs="Arial"/>
          <w:sz w:val="22"/>
          <w:szCs w:val="22"/>
        </w:rPr>
      </w:pPr>
      <w:r>
        <w:rPr>
          <w:rFonts w:ascii="Arial" w:hAnsi="Arial" w:cs="Arial"/>
          <w:sz w:val="22"/>
          <w:szCs w:val="22"/>
        </w:rPr>
        <w:t xml:space="preserve">Najvýraznejší rozdiel medzi operačným programom INTERACT a ostatnými programami Európskej územnej spolupráce ostáva i naďalej v tom, že INTERACT neprideľuje nenávratný finančný príspevok na základe výziev a predložených projektov, ale poskytuje svoje služby prostredníctvom štyroch stabilných kancelárií (Turku, Valencia, Viborg a Viedeň). Ďalší </w:t>
      </w:r>
      <w:r w:rsidR="0075645A">
        <w:rPr>
          <w:rFonts w:ascii="Arial" w:hAnsi="Arial" w:cs="Arial"/>
          <w:sz w:val="22"/>
          <w:szCs w:val="22"/>
        </w:rPr>
        <w:t>podstatný</w:t>
      </w:r>
      <w:r>
        <w:rPr>
          <w:rFonts w:ascii="Arial" w:hAnsi="Arial" w:cs="Arial"/>
          <w:sz w:val="22"/>
          <w:szCs w:val="22"/>
        </w:rPr>
        <w:t xml:space="preserve"> rozdiel je v </w:t>
      </w:r>
      <w:r w:rsidR="0075645A">
        <w:rPr>
          <w:rFonts w:ascii="Arial" w:hAnsi="Arial" w:cs="Arial"/>
          <w:sz w:val="22"/>
          <w:szCs w:val="22"/>
        </w:rPr>
        <w:t>cieľovej</w:t>
      </w:r>
      <w:r>
        <w:rPr>
          <w:rFonts w:ascii="Arial" w:hAnsi="Arial" w:cs="Arial"/>
          <w:sz w:val="22"/>
          <w:szCs w:val="22"/>
        </w:rPr>
        <w:t xml:space="preserve"> </w:t>
      </w:r>
      <w:r w:rsidR="0075645A">
        <w:rPr>
          <w:rFonts w:ascii="Arial" w:hAnsi="Arial" w:cs="Arial"/>
          <w:sz w:val="22"/>
          <w:szCs w:val="22"/>
        </w:rPr>
        <w:t>skupine</w:t>
      </w:r>
      <w:r>
        <w:rPr>
          <w:rFonts w:ascii="Arial" w:hAnsi="Arial" w:cs="Arial"/>
          <w:sz w:val="22"/>
          <w:szCs w:val="22"/>
        </w:rPr>
        <w:t xml:space="preserve">. INTERACT sa zameriava najmä  </w:t>
      </w:r>
      <w:r w:rsidRPr="007D6892">
        <w:rPr>
          <w:rFonts w:ascii="Arial" w:hAnsi="Arial" w:cs="Arial"/>
          <w:sz w:val="22"/>
          <w:szCs w:val="22"/>
        </w:rPr>
        <w:t>na posilnenie inštitucionálnych kapacít orgánov verejnej správy a zainteresovaných strán a efektivity verejnej správy, t.</w:t>
      </w:r>
      <w:r w:rsidR="003D42CD">
        <w:rPr>
          <w:rFonts w:ascii="Arial" w:hAnsi="Arial" w:cs="Arial"/>
          <w:sz w:val="22"/>
          <w:szCs w:val="22"/>
        </w:rPr>
        <w:t xml:space="preserve"> </w:t>
      </w:r>
      <w:r w:rsidRPr="007D6892">
        <w:rPr>
          <w:rFonts w:ascii="Arial" w:hAnsi="Arial" w:cs="Arial"/>
          <w:sz w:val="22"/>
          <w:szCs w:val="22"/>
        </w:rPr>
        <w:t xml:space="preserve">j. </w:t>
      </w:r>
      <w:r w:rsidR="0075645A">
        <w:rPr>
          <w:rFonts w:ascii="Arial" w:hAnsi="Arial" w:cs="Arial"/>
          <w:sz w:val="22"/>
          <w:szCs w:val="22"/>
        </w:rPr>
        <w:t xml:space="preserve">na </w:t>
      </w:r>
      <w:r w:rsidRPr="007D6892">
        <w:rPr>
          <w:rFonts w:ascii="Arial" w:hAnsi="Arial" w:cs="Arial"/>
          <w:sz w:val="22"/>
          <w:szCs w:val="22"/>
        </w:rPr>
        <w:t>riadiace orgány, medzinárodné sekretariáty, certifikačné orgány, orgány auditu), pričom má za úlohu podporovať výmenu skúseností s cieľom posilniť účinnosť programov a opatrení v oblasti územnej spolupráce ako aj prostredníctvom využívania Európskych združení územnej spolupráce.</w:t>
      </w:r>
    </w:p>
    <w:p w:rsidR="00331A8E" w:rsidRDefault="00331A8E" w:rsidP="00495C56">
      <w:pPr>
        <w:spacing w:after="120"/>
        <w:jc w:val="both"/>
        <w:rPr>
          <w:rFonts w:ascii="Arial" w:hAnsi="Arial" w:cs="Arial"/>
          <w:sz w:val="22"/>
          <w:szCs w:val="22"/>
        </w:rPr>
      </w:pPr>
      <w:r>
        <w:rPr>
          <w:rFonts w:ascii="Arial" w:hAnsi="Arial" w:cs="Arial"/>
          <w:sz w:val="22"/>
          <w:szCs w:val="22"/>
        </w:rPr>
        <w:t>Za veľký diplomatický úspech pri príprave operačného programu INTERACT III je možné považovať fakt, že sa súčasnému riadiacemu orgánu podarilo nadviazať pozitívne vzťahy s Nemeckom, ktoré v roku 2007 ako jediná krajina EÚ odmietlo vstúpiť do INTERACTu a nie je zapojené v operačnom programe. Zástupcovia Nemecka sa zúčastňujú zasadnutí programovacej skupiny, aktívne vstupujú do procesu prípravy programu a deklarovali vôľu začleniť sa do programu INTERACT III. V tom prípade bude budúci program pokrývať 30 krajín Európy (28 členských krajín EÚ, Nórsko a Švajčiarsko).</w:t>
      </w:r>
    </w:p>
    <w:p w:rsidR="0075645A" w:rsidRDefault="003A0E2A" w:rsidP="00495C56">
      <w:pPr>
        <w:spacing w:after="120"/>
        <w:jc w:val="both"/>
        <w:rPr>
          <w:rFonts w:ascii="Arial" w:hAnsi="Arial" w:cs="Arial"/>
          <w:sz w:val="22"/>
          <w:szCs w:val="22"/>
        </w:rPr>
      </w:pPr>
      <w:r>
        <w:rPr>
          <w:rFonts w:ascii="Arial" w:hAnsi="Arial" w:cs="Arial"/>
          <w:sz w:val="22"/>
          <w:szCs w:val="22"/>
        </w:rPr>
        <w:t xml:space="preserve">Celková výška príspevku pre operačný program INTERACT III 2014-2020 zo strany Európskeho fondu regionálneho rozvoja je </w:t>
      </w:r>
      <w:r w:rsidR="00104E3E">
        <w:rPr>
          <w:rFonts w:ascii="Arial" w:hAnsi="Arial" w:cs="Arial"/>
          <w:sz w:val="22"/>
          <w:szCs w:val="22"/>
        </w:rPr>
        <w:t xml:space="preserve"> 39 392 587,- EUR, národné spolufinancovanie 30 členských krajín  je vo výške 15</w:t>
      </w:r>
      <w:r w:rsidR="003D42CD">
        <w:rPr>
          <w:rFonts w:ascii="Arial" w:hAnsi="Arial" w:cs="Arial"/>
          <w:sz w:val="22"/>
          <w:szCs w:val="22"/>
        </w:rPr>
        <w:t xml:space="preserve"> </w:t>
      </w:r>
      <w:r w:rsidR="00104E3E">
        <w:rPr>
          <w:rFonts w:ascii="Arial" w:hAnsi="Arial" w:cs="Arial"/>
          <w:sz w:val="22"/>
          <w:szCs w:val="22"/>
        </w:rPr>
        <w:t>%, t.</w:t>
      </w:r>
      <w:r w:rsidR="003D42CD">
        <w:rPr>
          <w:rFonts w:ascii="Arial" w:hAnsi="Arial" w:cs="Arial"/>
          <w:sz w:val="22"/>
          <w:szCs w:val="22"/>
        </w:rPr>
        <w:t xml:space="preserve"> </w:t>
      </w:r>
      <w:r w:rsidR="00104E3E">
        <w:rPr>
          <w:rFonts w:ascii="Arial" w:hAnsi="Arial" w:cs="Arial"/>
          <w:sz w:val="22"/>
          <w:szCs w:val="22"/>
        </w:rPr>
        <w:t>j. 6 951 633,-</w:t>
      </w:r>
      <w:r w:rsidR="003D42CD">
        <w:rPr>
          <w:rFonts w:ascii="Arial" w:hAnsi="Arial" w:cs="Arial"/>
          <w:sz w:val="22"/>
          <w:szCs w:val="22"/>
        </w:rPr>
        <w:t xml:space="preserve"> </w:t>
      </w:r>
      <w:r w:rsidR="00104E3E">
        <w:rPr>
          <w:rFonts w:ascii="Arial" w:hAnsi="Arial" w:cs="Arial"/>
          <w:sz w:val="22"/>
          <w:szCs w:val="22"/>
        </w:rPr>
        <w:t>EUR</w:t>
      </w:r>
      <w:r w:rsidR="003D42CD">
        <w:rPr>
          <w:rFonts w:ascii="Arial" w:hAnsi="Arial" w:cs="Arial"/>
          <w:sz w:val="22"/>
          <w:szCs w:val="22"/>
        </w:rPr>
        <w:t xml:space="preserve"> (za Slovenskú republiku prispieva Ministerstvo hospodárstva Slovenskej republiky)</w:t>
      </w:r>
      <w:r w:rsidR="00104E3E">
        <w:rPr>
          <w:rFonts w:ascii="Arial" w:hAnsi="Arial" w:cs="Arial"/>
          <w:sz w:val="22"/>
          <w:szCs w:val="22"/>
        </w:rPr>
        <w:t>. Z celkovej finančnej alokácie 46 344 220,-EUR bude 93</w:t>
      </w:r>
      <w:r w:rsidR="003D42CD">
        <w:rPr>
          <w:rFonts w:ascii="Arial" w:hAnsi="Arial" w:cs="Arial"/>
          <w:sz w:val="22"/>
          <w:szCs w:val="22"/>
        </w:rPr>
        <w:t xml:space="preserve"> </w:t>
      </w:r>
      <w:r w:rsidR="00104E3E">
        <w:rPr>
          <w:rFonts w:ascii="Arial" w:hAnsi="Arial" w:cs="Arial"/>
          <w:sz w:val="22"/>
          <w:szCs w:val="22"/>
        </w:rPr>
        <w:t xml:space="preserve">% vyčlenených na financovanie poskytovania služieb a tvorbu nových nástrojov, ktoré budú vykonávať INTERACT kancelárie v Turku, Valencii, Viborgu, Viedni a INTERACT Sekretariát. Zvyšných 7% je určených na technickú podporu, t.j.  riadenie programu, výkon certifikácie a audity. </w:t>
      </w:r>
    </w:p>
    <w:p w:rsidR="00FF6631" w:rsidRPr="00E86BE2" w:rsidRDefault="007D6892" w:rsidP="00495C56">
      <w:pPr>
        <w:spacing w:after="120"/>
        <w:jc w:val="both"/>
      </w:pPr>
      <w:r>
        <w:rPr>
          <w:rFonts w:ascii="Arial" w:hAnsi="Arial" w:cs="Arial"/>
          <w:sz w:val="22"/>
          <w:szCs w:val="22"/>
        </w:rPr>
        <w:t xml:space="preserve">Predpokladaný začiatok čerpania finančných prostriedkov z operačného program </w:t>
      </w:r>
      <w:r w:rsidR="003D42CD">
        <w:rPr>
          <w:rFonts w:ascii="Arial" w:hAnsi="Arial" w:cs="Arial"/>
          <w:sz w:val="22"/>
          <w:szCs w:val="22"/>
        </w:rPr>
        <w:t xml:space="preserve">  </w:t>
      </w:r>
      <w:r>
        <w:rPr>
          <w:rFonts w:ascii="Arial" w:hAnsi="Arial" w:cs="Arial"/>
          <w:sz w:val="22"/>
          <w:szCs w:val="22"/>
        </w:rPr>
        <w:t xml:space="preserve">INTERACT III 2014-2020 je v polovici </w:t>
      </w:r>
      <w:r w:rsidR="0075645A">
        <w:rPr>
          <w:rFonts w:ascii="Arial" w:hAnsi="Arial" w:cs="Arial"/>
          <w:sz w:val="22"/>
          <w:szCs w:val="22"/>
        </w:rPr>
        <w:t xml:space="preserve">roka 2015. Do tej doby budú všetky aktivity hradené zo zdrojov operačného programu INTERACT II 2007-2013. </w:t>
      </w:r>
    </w:p>
    <w:sectPr w:rsidR="00FF6631" w:rsidRPr="00E86BE2" w:rsidSect="0018436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AC8" w:rsidRDefault="00F60AC8" w:rsidP="00A636E4">
      <w:r>
        <w:separator/>
      </w:r>
    </w:p>
  </w:endnote>
  <w:endnote w:type="continuationSeparator" w:id="0">
    <w:p w:rsidR="00F60AC8" w:rsidRDefault="00F60AC8" w:rsidP="00A6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082730"/>
      <w:docPartObj>
        <w:docPartGallery w:val="Page Numbers (Bottom of Page)"/>
        <w:docPartUnique/>
      </w:docPartObj>
    </w:sdtPr>
    <w:sdtEndPr/>
    <w:sdtContent>
      <w:p w:rsidR="00F0483B" w:rsidRDefault="00F0483B">
        <w:pPr>
          <w:pStyle w:val="Pta"/>
          <w:jc w:val="right"/>
        </w:pPr>
        <w:r>
          <w:fldChar w:fldCharType="begin"/>
        </w:r>
        <w:r>
          <w:instrText>PAGE   \* MERGEFORMAT</w:instrText>
        </w:r>
        <w:r>
          <w:fldChar w:fldCharType="separate"/>
        </w:r>
        <w:r w:rsidR="00A11F4C">
          <w:rPr>
            <w:noProof/>
          </w:rPr>
          <w:t>2</w:t>
        </w:r>
        <w:r>
          <w:fldChar w:fldCharType="end"/>
        </w:r>
      </w:p>
    </w:sdtContent>
  </w:sdt>
  <w:p w:rsidR="00F0483B" w:rsidRDefault="00F0483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AC8" w:rsidRDefault="00F60AC8" w:rsidP="00A636E4">
      <w:r>
        <w:separator/>
      </w:r>
    </w:p>
  </w:footnote>
  <w:footnote w:type="continuationSeparator" w:id="0">
    <w:p w:rsidR="00F60AC8" w:rsidRDefault="00F60AC8" w:rsidP="00A636E4">
      <w:r>
        <w:continuationSeparator/>
      </w:r>
    </w:p>
  </w:footnote>
  <w:footnote w:id="1">
    <w:p w:rsidR="00F0483B" w:rsidRPr="00355412" w:rsidRDefault="00F0483B" w:rsidP="00860807">
      <w:pPr>
        <w:pStyle w:val="Textpoznmkypodiarou"/>
        <w:spacing w:after="120"/>
        <w:ind w:left="142" w:hanging="142"/>
        <w:jc w:val="both"/>
      </w:pPr>
      <w:r w:rsidRPr="00355412">
        <w:rPr>
          <w:rStyle w:val="Odkaznapoznmkupodiarou"/>
        </w:rPr>
        <w:footnoteRef/>
      </w:r>
      <w:r w:rsidRPr="00355412">
        <w:t xml:space="preserve"> zamietnuté boli žiadosti o platbu prijímateľov INTERACT Sekretariát, certifikačný orgán, orgán auditu, riadiaci orgán a IP   Valencia, ktorá z uvedenej čiastky predstavuje sumu 346 652,80 EUR.</w:t>
      </w:r>
    </w:p>
  </w:footnote>
  <w:footnote w:id="2">
    <w:p w:rsidR="00F0483B" w:rsidRPr="00355412" w:rsidRDefault="00F0483B" w:rsidP="00F0483B">
      <w:pPr>
        <w:pStyle w:val="Textpoznmkypodiarou"/>
        <w:spacing w:after="120"/>
        <w:ind w:left="142" w:hanging="142"/>
        <w:jc w:val="both"/>
      </w:pPr>
      <w:r w:rsidRPr="00355412">
        <w:rPr>
          <w:rStyle w:val="Odkaznapoznmkupodiarou"/>
        </w:rPr>
        <w:footnoteRef/>
      </w:r>
      <w:r w:rsidRPr="00355412">
        <w:t xml:space="preserve"> z uvedeného počtu Správ o zistenej nezrovnalosti sa 12 vzťahovalo na pochybenia bývalého vedenia riadiaceho orgánu a ich činnosť v rokoch 2008 – 2009 a 3 Správy o zistenej nezrovnalosti sa vzťahujú na korekciu Slovenskej republiky, ktorá bola udelená zo strany Európskej komisie za nesúlad zákona č. 25/2006 Z. z. o verejnom obstarávaní</w:t>
      </w:r>
      <w:r w:rsidR="00342E5E" w:rsidRPr="00355412">
        <w:t xml:space="preserve"> s právnym predpismi EÚ</w:t>
      </w:r>
    </w:p>
  </w:footnote>
  <w:footnote w:id="3">
    <w:p w:rsidR="00F0483B" w:rsidRPr="00355412" w:rsidRDefault="00F0483B" w:rsidP="00860807">
      <w:pPr>
        <w:pStyle w:val="Textpoznmkypodiarou"/>
        <w:spacing w:after="120"/>
        <w:ind w:left="142" w:hanging="142"/>
        <w:jc w:val="both"/>
      </w:pPr>
      <w:r w:rsidRPr="00355412">
        <w:rPr>
          <w:rStyle w:val="Odkaznapoznmkupodiarou"/>
        </w:rPr>
        <w:footnoteRef/>
      </w:r>
      <w:r w:rsidRPr="00355412">
        <w:t xml:space="preserve"> z uvedenej čiastky predstavuje suma </w:t>
      </w:r>
      <w:r w:rsidR="00AD34BA" w:rsidRPr="00355412">
        <w:t>316 626,18</w:t>
      </w:r>
      <w:r w:rsidRPr="00355412">
        <w:t xml:space="preserve"> EUR nezrovnalosť, ktorá sa vzťahuje na činnosť bývalého vedenia riadiaceho orgánu za roky 2008 - 2009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CA8876FE"/>
    <w:name w:val="RTF_Num 3"/>
    <w:lvl w:ilvl="0">
      <w:start w:val="1"/>
      <w:numFmt w:val="lowerLetter"/>
      <w:lvlText w:val="%1)"/>
      <w:lvlJc w:val="left"/>
      <w:pPr>
        <w:tabs>
          <w:tab w:val="num" w:pos="360"/>
        </w:tabs>
        <w:ind w:left="360" w:hanging="360"/>
      </w:pPr>
      <w:rPr>
        <w:color w:val="auto"/>
        <w:sz w:val="22"/>
        <w:szCs w:val="22"/>
      </w:rPr>
    </w:lvl>
    <w:lvl w:ilvl="1">
      <w:start w:val="1"/>
      <w:numFmt w:val="lowerLetter"/>
      <w:lvlText w:val="%2)"/>
      <w:lvlJc w:val="left"/>
      <w:pPr>
        <w:tabs>
          <w:tab w:val="num" w:pos="720"/>
        </w:tabs>
        <w:ind w:left="720" w:hanging="360"/>
      </w:pPr>
      <w:rPr>
        <w:rFonts w:ascii="Arial" w:eastAsia="Times New Roman" w:hAnsi="Arial" w:cs="Arial" w:hint="default"/>
        <w:color w:val="auto"/>
        <w:sz w:val="22"/>
        <w:szCs w:val="22"/>
      </w:rPr>
    </w:lvl>
    <w:lvl w:ilvl="2">
      <w:start w:val="1"/>
      <w:numFmt w:val="lowerLetter"/>
      <w:lvlText w:val="%3)"/>
      <w:lvlJc w:val="left"/>
      <w:pPr>
        <w:tabs>
          <w:tab w:val="num" w:pos="1080"/>
        </w:tabs>
        <w:ind w:left="1080" w:hanging="360"/>
      </w:pPr>
      <w:rPr>
        <w:rFonts w:ascii="Wingdings" w:eastAsia="Times New Roman" w:hAnsi="Wingdings"/>
        <w:color w:val="auto"/>
        <w:sz w:val="24"/>
        <w:szCs w:val="24"/>
      </w:rPr>
    </w:lvl>
    <w:lvl w:ilvl="3">
      <w:start w:val="1"/>
      <w:numFmt w:val="lowerLetter"/>
      <w:lvlText w:val="%4)"/>
      <w:lvlJc w:val="left"/>
      <w:pPr>
        <w:tabs>
          <w:tab w:val="num" w:pos="1440"/>
        </w:tabs>
        <w:ind w:left="1440" w:hanging="360"/>
      </w:pPr>
      <w:rPr>
        <w:rFonts w:ascii="Symbol" w:eastAsia="Times New Roman" w:hAnsi="Symbol"/>
        <w:color w:val="auto"/>
        <w:sz w:val="24"/>
        <w:szCs w:val="24"/>
      </w:rPr>
    </w:lvl>
    <w:lvl w:ilvl="4">
      <w:start w:val="1"/>
      <w:numFmt w:val="lowerLetter"/>
      <w:lvlText w:val="%5)"/>
      <w:lvlJc w:val="left"/>
      <w:pPr>
        <w:tabs>
          <w:tab w:val="num" w:pos="1800"/>
        </w:tabs>
        <w:ind w:left="1800" w:hanging="360"/>
      </w:pPr>
      <w:rPr>
        <w:rFonts w:ascii="Courier New" w:eastAsia="Times New Roman" w:hAnsi="Courier New"/>
        <w:color w:val="auto"/>
        <w:sz w:val="24"/>
        <w:szCs w:val="24"/>
      </w:rPr>
    </w:lvl>
    <w:lvl w:ilvl="5">
      <w:start w:val="1"/>
      <w:numFmt w:val="lowerLetter"/>
      <w:lvlText w:val="%6)"/>
      <w:lvlJc w:val="left"/>
      <w:pPr>
        <w:tabs>
          <w:tab w:val="num" w:pos="2160"/>
        </w:tabs>
        <w:ind w:left="2160" w:hanging="360"/>
      </w:pPr>
      <w:rPr>
        <w:rFonts w:ascii="Wingdings" w:eastAsia="Times New Roman" w:hAnsi="Wingdings"/>
        <w:color w:val="auto"/>
        <w:sz w:val="24"/>
        <w:szCs w:val="24"/>
      </w:rPr>
    </w:lvl>
    <w:lvl w:ilvl="6">
      <w:start w:val="1"/>
      <w:numFmt w:val="lowerLetter"/>
      <w:lvlText w:val="%7)"/>
      <w:lvlJc w:val="left"/>
      <w:pPr>
        <w:tabs>
          <w:tab w:val="num" w:pos="2520"/>
        </w:tabs>
        <w:ind w:left="2520" w:hanging="360"/>
      </w:pPr>
      <w:rPr>
        <w:rFonts w:ascii="Symbol" w:eastAsia="Times New Roman" w:hAnsi="Symbol"/>
        <w:color w:val="auto"/>
        <w:sz w:val="24"/>
        <w:szCs w:val="24"/>
      </w:rPr>
    </w:lvl>
    <w:lvl w:ilvl="7">
      <w:start w:val="1"/>
      <w:numFmt w:val="lowerLetter"/>
      <w:lvlText w:val="%8)"/>
      <w:lvlJc w:val="left"/>
      <w:pPr>
        <w:tabs>
          <w:tab w:val="num" w:pos="2880"/>
        </w:tabs>
        <w:ind w:left="2880" w:hanging="360"/>
      </w:pPr>
      <w:rPr>
        <w:rFonts w:ascii="Courier New" w:eastAsia="Times New Roman" w:hAnsi="Courier New"/>
        <w:color w:val="auto"/>
        <w:sz w:val="24"/>
        <w:szCs w:val="24"/>
      </w:rPr>
    </w:lvl>
    <w:lvl w:ilvl="8">
      <w:start w:val="1"/>
      <w:numFmt w:val="lowerLetter"/>
      <w:lvlText w:val="%9)"/>
      <w:lvlJc w:val="left"/>
      <w:pPr>
        <w:tabs>
          <w:tab w:val="num" w:pos="3240"/>
        </w:tabs>
        <w:ind w:left="3240" w:hanging="360"/>
      </w:pPr>
      <w:rPr>
        <w:rFonts w:ascii="Wingdings" w:eastAsia="Times New Roman" w:hAnsi="Wingdings"/>
        <w:color w:val="auto"/>
        <w:sz w:val="24"/>
        <w:szCs w:val="24"/>
      </w:rPr>
    </w:lvl>
  </w:abstractNum>
  <w:abstractNum w:abstractNumId="1">
    <w:nsid w:val="00000003"/>
    <w:multiLevelType w:val="singleLevel"/>
    <w:tmpl w:val="00000003"/>
    <w:name w:val="WW8Num75"/>
    <w:lvl w:ilvl="0">
      <w:start w:val="1"/>
      <w:numFmt w:val="bullet"/>
      <w:lvlText w:val=""/>
      <w:lvlJc w:val="left"/>
      <w:pPr>
        <w:tabs>
          <w:tab w:val="num" w:pos="360"/>
        </w:tabs>
        <w:ind w:left="360" w:hanging="360"/>
      </w:pPr>
      <w:rPr>
        <w:rFonts w:ascii="Wingdings" w:hAnsi="Wingdings" w:cs="Wingdings"/>
        <w:color w:val="auto"/>
        <w:sz w:val="24"/>
        <w:szCs w:val="24"/>
      </w:rPr>
    </w:lvl>
  </w:abstractNum>
  <w:abstractNum w:abstractNumId="2">
    <w:nsid w:val="00000004"/>
    <w:multiLevelType w:val="singleLevel"/>
    <w:tmpl w:val="00000004"/>
    <w:name w:val="WW8Num18"/>
    <w:lvl w:ilvl="0">
      <w:start w:val="1"/>
      <w:numFmt w:val="bullet"/>
      <w:lvlText w:val=""/>
      <w:lvlJc w:val="left"/>
      <w:pPr>
        <w:tabs>
          <w:tab w:val="num" w:pos="360"/>
        </w:tabs>
        <w:ind w:left="360" w:hanging="360"/>
      </w:pPr>
      <w:rPr>
        <w:rFonts w:ascii="Wingdings" w:hAnsi="Wingdings" w:cs="Wingdings"/>
      </w:rPr>
    </w:lvl>
  </w:abstractNum>
  <w:abstractNum w:abstractNumId="3">
    <w:nsid w:val="00000005"/>
    <w:multiLevelType w:val="singleLevel"/>
    <w:tmpl w:val="00000005"/>
    <w:name w:val="WW8Num63"/>
    <w:lvl w:ilvl="0">
      <w:start w:val="1"/>
      <w:numFmt w:val="bullet"/>
      <w:lvlText w:val=""/>
      <w:lvlJc w:val="left"/>
      <w:pPr>
        <w:tabs>
          <w:tab w:val="num" w:pos="360"/>
        </w:tabs>
        <w:ind w:left="360" w:hanging="360"/>
      </w:pPr>
      <w:rPr>
        <w:rFonts w:ascii="Wingdings" w:hAnsi="Wingdings" w:cs="Wingdings"/>
      </w:rPr>
    </w:lvl>
  </w:abstractNum>
  <w:abstractNum w:abstractNumId="4">
    <w:nsid w:val="01ED1F2F"/>
    <w:multiLevelType w:val="hybridMultilevel"/>
    <w:tmpl w:val="26EA2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4EA3E3B"/>
    <w:multiLevelType w:val="multilevel"/>
    <w:tmpl w:val="252A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6D6811"/>
    <w:multiLevelType w:val="hybridMultilevel"/>
    <w:tmpl w:val="606A1752"/>
    <w:lvl w:ilvl="0" w:tplc="80BC2DF8">
      <w:start w:val="1"/>
      <w:numFmt w:val="bullet"/>
      <w:lvlText w:val=""/>
      <w:lvlJc w:val="left"/>
      <w:pPr>
        <w:tabs>
          <w:tab w:val="num" w:pos="2138"/>
        </w:tabs>
        <w:ind w:left="2138" w:hanging="360"/>
      </w:pPr>
      <w:rPr>
        <w:rFonts w:ascii="Symbol" w:hAnsi="Symbol" w:hint="default"/>
        <w:color w:val="auto"/>
      </w:rPr>
    </w:lvl>
    <w:lvl w:ilvl="1" w:tplc="041B0003" w:tentative="1">
      <w:start w:val="1"/>
      <w:numFmt w:val="bullet"/>
      <w:lvlText w:val="o"/>
      <w:lvlJc w:val="left"/>
      <w:pPr>
        <w:tabs>
          <w:tab w:val="num" w:pos="2149"/>
        </w:tabs>
        <w:ind w:left="2149" w:hanging="360"/>
      </w:pPr>
      <w:rPr>
        <w:rFonts w:ascii="Courier New" w:hAnsi="Courier New" w:cs="Symbol"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Symbol"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7">
    <w:nsid w:val="0A075255"/>
    <w:multiLevelType w:val="hybridMultilevel"/>
    <w:tmpl w:val="35F8D504"/>
    <w:lvl w:ilvl="0" w:tplc="82241F0A">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E591FBA"/>
    <w:multiLevelType w:val="hybridMultilevel"/>
    <w:tmpl w:val="B082F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F210AF1"/>
    <w:multiLevelType w:val="hybridMultilevel"/>
    <w:tmpl w:val="E1F4D8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2EC269A"/>
    <w:multiLevelType w:val="hybridMultilevel"/>
    <w:tmpl w:val="1F68636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BFD729C"/>
    <w:multiLevelType w:val="hybridMultilevel"/>
    <w:tmpl w:val="31282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C646468"/>
    <w:multiLevelType w:val="hybridMultilevel"/>
    <w:tmpl w:val="0C4E52E8"/>
    <w:lvl w:ilvl="0" w:tplc="F3A20D8C">
      <w:start w:val="1"/>
      <w:numFmt w:val="decimal"/>
      <w:lvlText w:val="%1."/>
      <w:lvlJc w:val="left"/>
      <w:pPr>
        <w:ind w:left="6735" w:hanging="360"/>
      </w:pPr>
      <w:rPr>
        <w:rFonts w:hint="default"/>
      </w:rPr>
    </w:lvl>
    <w:lvl w:ilvl="1" w:tplc="041B0019" w:tentative="1">
      <w:start w:val="1"/>
      <w:numFmt w:val="lowerLetter"/>
      <w:lvlText w:val="%2."/>
      <w:lvlJc w:val="left"/>
      <w:pPr>
        <w:ind w:left="7455" w:hanging="360"/>
      </w:pPr>
    </w:lvl>
    <w:lvl w:ilvl="2" w:tplc="041B001B" w:tentative="1">
      <w:start w:val="1"/>
      <w:numFmt w:val="lowerRoman"/>
      <w:lvlText w:val="%3."/>
      <w:lvlJc w:val="right"/>
      <w:pPr>
        <w:ind w:left="8175" w:hanging="180"/>
      </w:pPr>
    </w:lvl>
    <w:lvl w:ilvl="3" w:tplc="041B000F" w:tentative="1">
      <w:start w:val="1"/>
      <w:numFmt w:val="decimal"/>
      <w:lvlText w:val="%4."/>
      <w:lvlJc w:val="left"/>
      <w:pPr>
        <w:ind w:left="8895" w:hanging="360"/>
      </w:pPr>
    </w:lvl>
    <w:lvl w:ilvl="4" w:tplc="041B0019" w:tentative="1">
      <w:start w:val="1"/>
      <w:numFmt w:val="lowerLetter"/>
      <w:lvlText w:val="%5."/>
      <w:lvlJc w:val="left"/>
      <w:pPr>
        <w:ind w:left="9615" w:hanging="360"/>
      </w:pPr>
    </w:lvl>
    <w:lvl w:ilvl="5" w:tplc="041B001B" w:tentative="1">
      <w:start w:val="1"/>
      <w:numFmt w:val="lowerRoman"/>
      <w:lvlText w:val="%6."/>
      <w:lvlJc w:val="right"/>
      <w:pPr>
        <w:ind w:left="10335" w:hanging="180"/>
      </w:pPr>
    </w:lvl>
    <w:lvl w:ilvl="6" w:tplc="041B000F" w:tentative="1">
      <w:start w:val="1"/>
      <w:numFmt w:val="decimal"/>
      <w:lvlText w:val="%7."/>
      <w:lvlJc w:val="left"/>
      <w:pPr>
        <w:ind w:left="11055" w:hanging="360"/>
      </w:pPr>
    </w:lvl>
    <w:lvl w:ilvl="7" w:tplc="041B0019" w:tentative="1">
      <w:start w:val="1"/>
      <w:numFmt w:val="lowerLetter"/>
      <w:lvlText w:val="%8."/>
      <w:lvlJc w:val="left"/>
      <w:pPr>
        <w:ind w:left="11775" w:hanging="360"/>
      </w:pPr>
    </w:lvl>
    <w:lvl w:ilvl="8" w:tplc="041B001B" w:tentative="1">
      <w:start w:val="1"/>
      <w:numFmt w:val="lowerRoman"/>
      <w:lvlText w:val="%9."/>
      <w:lvlJc w:val="right"/>
      <w:pPr>
        <w:ind w:left="12495" w:hanging="180"/>
      </w:pPr>
    </w:lvl>
  </w:abstractNum>
  <w:abstractNum w:abstractNumId="13">
    <w:nsid w:val="242006BA"/>
    <w:multiLevelType w:val="hybridMultilevel"/>
    <w:tmpl w:val="87D6A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85A4317"/>
    <w:multiLevelType w:val="hybridMultilevel"/>
    <w:tmpl w:val="D96CC4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BBA4235"/>
    <w:multiLevelType w:val="hybridMultilevel"/>
    <w:tmpl w:val="3AE497C8"/>
    <w:lvl w:ilvl="0" w:tplc="041B0001">
      <w:start w:val="1"/>
      <w:numFmt w:val="bullet"/>
      <w:lvlText w:val=""/>
      <w:lvlJc w:val="left"/>
      <w:pPr>
        <w:tabs>
          <w:tab w:val="num" w:pos="1080"/>
        </w:tabs>
        <w:ind w:left="1080" w:hanging="360"/>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6">
    <w:nsid w:val="368B3700"/>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A1B63D6"/>
    <w:multiLevelType w:val="multilevel"/>
    <w:tmpl w:val="B1F2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3656DF"/>
    <w:multiLevelType w:val="hybridMultilevel"/>
    <w:tmpl w:val="4F02686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B0E3DA6"/>
    <w:multiLevelType w:val="multilevel"/>
    <w:tmpl w:val="A3BE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587A8A"/>
    <w:multiLevelType w:val="hybridMultilevel"/>
    <w:tmpl w:val="BE8C72FA"/>
    <w:lvl w:ilvl="0" w:tplc="4178F170">
      <w:start w:val="1"/>
      <w:numFmt w:val="bullet"/>
      <w:lvlText w:val=""/>
      <w:lvlJc w:val="left"/>
      <w:pPr>
        <w:tabs>
          <w:tab w:val="num" w:pos="1080"/>
        </w:tabs>
        <w:ind w:left="1080" w:hanging="360"/>
      </w:pPr>
      <w:rPr>
        <w:rFonts w:ascii="Symbol" w:hAnsi="Symbol" w:hint="default"/>
        <w:color w:val="auto"/>
      </w:rPr>
    </w:lvl>
    <w:lvl w:ilvl="1" w:tplc="4BB6D47A">
      <w:start w:val="1"/>
      <w:numFmt w:val="bullet"/>
      <w:lvlText w:val="o"/>
      <w:lvlJc w:val="left"/>
      <w:pPr>
        <w:tabs>
          <w:tab w:val="num" w:pos="1440"/>
        </w:tabs>
        <w:ind w:left="1440" w:hanging="360"/>
      </w:pPr>
      <w:rPr>
        <w:rFonts w:ascii="Courier New" w:hAnsi="Courier New" w:hint="default"/>
        <w:sz w:val="16"/>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1">
    <w:nsid w:val="4B216A6D"/>
    <w:multiLevelType w:val="hybridMultilevel"/>
    <w:tmpl w:val="50F08D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0E92E56"/>
    <w:multiLevelType w:val="hybridMultilevel"/>
    <w:tmpl w:val="4274F1BE"/>
    <w:lvl w:ilvl="0" w:tplc="0405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517406B1"/>
    <w:multiLevelType w:val="hybridMultilevel"/>
    <w:tmpl w:val="B478D9B0"/>
    <w:lvl w:ilvl="0" w:tplc="E538133A">
      <w:start w:val="1"/>
      <w:numFmt w:val="bullet"/>
      <w:lvlText w:val=""/>
      <w:lvlJc w:val="left"/>
      <w:pPr>
        <w:tabs>
          <w:tab w:val="num" w:pos="1429"/>
        </w:tabs>
        <w:ind w:left="284" w:firstLine="17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5E2B6BB5"/>
    <w:multiLevelType w:val="multilevel"/>
    <w:tmpl w:val="9A809CD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1"/>
      <w:numFmt w:val="bullet"/>
      <w:lvlText w:val=""/>
      <w:lvlJc w:val="left"/>
      <w:pPr>
        <w:tabs>
          <w:tab w:val="num" w:pos="1800"/>
        </w:tabs>
        <w:ind w:left="1800" w:hanging="360"/>
      </w:pPr>
      <w:rPr>
        <w:rFonts w:ascii="Symbol" w:hAnsi="Symbol"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nsid w:val="63A04712"/>
    <w:multiLevelType w:val="hybridMultilevel"/>
    <w:tmpl w:val="72B02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1D66202"/>
    <w:multiLevelType w:val="hybridMultilevel"/>
    <w:tmpl w:val="8B92FB22"/>
    <w:lvl w:ilvl="0" w:tplc="07940DD8">
      <w:start w:val="3"/>
      <w:numFmt w:val="decimal"/>
      <w:lvlText w:val="%1."/>
      <w:lvlJc w:val="left"/>
      <w:pPr>
        <w:ind w:left="7095" w:hanging="360"/>
      </w:pPr>
      <w:rPr>
        <w:rFonts w:hint="default"/>
      </w:rPr>
    </w:lvl>
    <w:lvl w:ilvl="1" w:tplc="041B0019" w:tentative="1">
      <w:start w:val="1"/>
      <w:numFmt w:val="lowerLetter"/>
      <w:lvlText w:val="%2."/>
      <w:lvlJc w:val="left"/>
      <w:pPr>
        <w:ind w:left="7815" w:hanging="360"/>
      </w:pPr>
    </w:lvl>
    <w:lvl w:ilvl="2" w:tplc="041B001B" w:tentative="1">
      <w:start w:val="1"/>
      <w:numFmt w:val="lowerRoman"/>
      <w:lvlText w:val="%3."/>
      <w:lvlJc w:val="right"/>
      <w:pPr>
        <w:ind w:left="8535" w:hanging="180"/>
      </w:pPr>
    </w:lvl>
    <w:lvl w:ilvl="3" w:tplc="041B000F" w:tentative="1">
      <w:start w:val="1"/>
      <w:numFmt w:val="decimal"/>
      <w:lvlText w:val="%4."/>
      <w:lvlJc w:val="left"/>
      <w:pPr>
        <w:ind w:left="9255" w:hanging="360"/>
      </w:pPr>
    </w:lvl>
    <w:lvl w:ilvl="4" w:tplc="041B0019" w:tentative="1">
      <w:start w:val="1"/>
      <w:numFmt w:val="lowerLetter"/>
      <w:lvlText w:val="%5."/>
      <w:lvlJc w:val="left"/>
      <w:pPr>
        <w:ind w:left="9975" w:hanging="360"/>
      </w:pPr>
    </w:lvl>
    <w:lvl w:ilvl="5" w:tplc="041B001B" w:tentative="1">
      <w:start w:val="1"/>
      <w:numFmt w:val="lowerRoman"/>
      <w:lvlText w:val="%6."/>
      <w:lvlJc w:val="right"/>
      <w:pPr>
        <w:ind w:left="10695" w:hanging="180"/>
      </w:pPr>
    </w:lvl>
    <w:lvl w:ilvl="6" w:tplc="041B000F" w:tentative="1">
      <w:start w:val="1"/>
      <w:numFmt w:val="decimal"/>
      <w:lvlText w:val="%7."/>
      <w:lvlJc w:val="left"/>
      <w:pPr>
        <w:ind w:left="11415" w:hanging="360"/>
      </w:pPr>
    </w:lvl>
    <w:lvl w:ilvl="7" w:tplc="041B0019" w:tentative="1">
      <w:start w:val="1"/>
      <w:numFmt w:val="lowerLetter"/>
      <w:lvlText w:val="%8."/>
      <w:lvlJc w:val="left"/>
      <w:pPr>
        <w:ind w:left="12135" w:hanging="360"/>
      </w:pPr>
    </w:lvl>
    <w:lvl w:ilvl="8" w:tplc="041B001B" w:tentative="1">
      <w:start w:val="1"/>
      <w:numFmt w:val="lowerRoman"/>
      <w:lvlText w:val="%9."/>
      <w:lvlJc w:val="right"/>
      <w:pPr>
        <w:ind w:left="12855" w:hanging="180"/>
      </w:pPr>
    </w:lvl>
  </w:abstractNum>
  <w:abstractNum w:abstractNumId="27">
    <w:nsid w:val="732A5739"/>
    <w:multiLevelType w:val="hybridMultilevel"/>
    <w:tmpl w:val="DEF4B1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3FF4695"/>
    <w:multiLevelType w:val="hybridMultilevel"/>
    <w:tmpl w:val="67DE089A"/>
    <w:lvl w:ilvl="0" w:tplc="D9CE609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53E2FDB"/>
    <w:multiLevelType w:val="hybridMultilevel"/>
    <w:tmpl w:val="AED81606"/>
    <w:lvl w:ilvl="0" w:tplc="5260972A">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nsid w:val="7721101C"/>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79F449B4"/>
    <w:multiLevelType w:val="multilevel"/>
    <w:tmpl w:val="18AE1FEE"/>
    <w:lvl w:ilvl="0">
      <w:start w:val="1"/>
      <w:numFmt w:val="bullet"/>
      <w:lvlText w:val=""/>
      <w:lvlJc w:val="left"/>
      <w:pPr>
        <w:tabs>
          <w:tab w:val="num" w:pos="1429"/>
        </w:tabs>
        <w:ind w:left="1429"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CD24A5C"/>
    <w:multiLevelType w:val="hybridMultilevel"/>
    <w:tmpl w:val="311C5F40"/>
    <w:lvl w:ilvl="0" w:tplc="041B0017">
      <w:start w:val="1"/>
      <w:numFmt w:val="lowerLetter"/>
      <w:lvlText w:val="%1)"/>
      <w:lvlJc w:val="left"/>
      <w:pPr>
        <w:tabs>
          <w:tab w:val="num" w:pos="927"/>
        </w:tabs>
        <w:ind w:left="927"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3">
    <w:nsid w:val="7CEA7890"/>
    <w:multiLevelType w:val="hybridMultilevel"/>
    <w:tmpl w:val="18AE1FEE"/>
    <w:lvl w:ilvl="0" w:tplc="80BC2DF8">
      <w:start w:val="1"/>
      <w:numFmt w:val="bullet"/>
      <w:lvlText w:val=""/>
      <w:lvlJc w:val="left"/>
      <w:pPr>
        <w:tabs>
          <w:tab w:val="num" w:pos="1429"/>
        </w:tabs>
        <w:ind w:left="1429"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nsid w:val="7E0C6772"/>
    <w:multiLevelType w:val="hybridMultilevel"/>
    <w:tmpl w:val="BAE21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3"/>
  </w:num>
  <w:num w:numId="4">
    <w:abstractNumId w:val="31"/>
  </w:num>
  <w:num w:numId="5">
    <w:abstractNumId w:val="23"/>
  </w:num>
  <w:num w:numId="6">
    <w:abstractNumId w:val="7"/>
  </w:num>
  <w:num w:numId="7">
    <w:abstractNumId w:val="30"/>
  </w:num>
  <w:num w:numId="8">
    <w:abstractNumId w:val="16"/>
  </w:num>
  <w:num w:numId="9">
    <w:abstractNumId w:val="22"/>
  </w:num>
  <w:num w:numId="10">
    <w:abstractNumId w:val="0"/>
  </w:num>
  <w:num w:numId="11">
    <w:abstractNumId w:val="1"/>
  </w:num>
  <w:num w:numId="12">
    <w:abstractNumId w:val="2"/>
  </w:num>
  <w:num w:numId="13">
    <w:abstractNumId w:val="3"/>
  </w:num>
  <w:num w:numId="14">
    <w:abstractNumId w:val="17"/>
  </w:num>
  <w:num w:numId="15">
    <w:abstractNumId w:val="19"/>
  </w:num>
  <w:num w:numId="16">
    <w:abstractNumId w:val="5"/>
  </w:num>
  <w:num w:numId="17">
    <w:abstractNumId w:val="20"/>
  </w:num>
  <w:num w:numId="18">
    <w:abstractNumId w:val="32"/>
  </w:num>
  <w:num w:numId="19">
    <w:abstractNumId w:val="24"/>
  </w:num>
  <w:num w:numId="20">
    <w:abstractNumId w:val="15"/>
  </w:num>
  <w:num w:numId="21">
    <w:abstractNumId w:val="13"/>
  </w:num>
  <w:num w:numId="22">
    <w:abstractNumId w:val="27"/>
  </w:num>
  <w:num w:numId="23">
    <w:abstractNumId w:val="9"/>
  </w:num>
  <w:num w:numId="24">
    <w:abstractNumId w:val="11"/>
  </w:num>
  <w:num w:numId="25">
    <w:abstractNumId w:val="4"/>
  </w:num>
  <w:num w:numId="26">
    <w:abstractNumId w:val="25"/>
  </w:num>
  <w:num w:numId="27">
    <w:abstractNumId w:val="8"/>
  </w:num>
  <w:num w:numId="28">
    <w:abstractNumId w:val="21"/>
  </w:num>
  <w:num w:numId="29">
    <w:abstractNumId w:val="34"/>
  </w:num>
  <w:num w:numId="30">
    <w:abstractNumId w:val="14"/>
  </w:num>
  <w:num w:numId="31">
    <w:abstractNumId w:val="28"/>
  </w:num>
  <w:num w:numId="32">
    <w:abstractNumId w:val="29"/>
  </w:num>
  <w:num w:numId="33">
    <w:abstractNumId w:val="12"/>
  </w:num>
  <w:num w:numId="34">
    <w:abstractNumId w:val="26"/>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951"/>
    <w:rsid w:val="0000375E"/>
    <w:rsid w:val="00034101"/>
    <w:rsid w:val="000834D5"/>
    <w:rsid w:val="00090598"/>
    <w:rsid w:val="00095EA2"/>
    <w:rsid w:val="000B1867"/>
    <w:rsid w:val="000C3D0D"/>
    <w:rsid w:val="000D3DBA"/>
    <w:rsid w:val="000D4FE6"/>
    <w:rsid w:val="00104E3E"/>
    <w:rsid w:val="001106BF"/>
    <w:rsid w:val="0011738D"/>
    <w:rsid w:val="00147E80"/>
    <w:rsid w:val="00156F50"/>
    <w:rsid w:val="0016751C"/>
    <w:rsid w:val="00174B95"/>
    <w:rsid w:val="00184362"/>
    <w:rsid w:val="001866CB"/>
    <w:rsid w:val="0020095F"/>
    <w:rsid w:val="00217471"/>
    <w:rsid w:val="00224960"/>
    <w:rsid w:val="00240379"/>
    <w:rsid w:val="00294DDD"/>
    <w:rsid w:val="002A64C6"/>
    <w:rsid w:val="002C3431"/>
    <w:rsid w:val="002F6CDE"/>
    <w:rsid w:val="00331A8E"/>
    <w:rsid w:val="00342E5E"/>
    <w:rsid w:val="00355412"/>
    <w:rsid w:val="003609D0"/>
    <w:rsid w:val="003761AF"/>
    <w:rsid w:val="00393B49"/>
    <w:rsid w:val="003A0E2A"/>
    <w:rsid w:val="003A16A1"/>
    <w:rsid w:val="003D010B"/>
    <w:rsid w:val="003D42CD"/>
    <w:rsid w:val="003E58A7"/>
    <w:rsid w:val="003F7671"/>
    <w:rsid w:val="00405D01"/>
    <w:rsid w:val="00430207"/>
    <w:rsid w:val="004757E1"/>
    <w:rsid w:val="00476EF0"/>
    <w:rsid w:val="00495C56"/>
    <w:rsid w:val="004C1267"/>
    <w:rsid w:val="004F76BD"/>
    <w:rsid w:val="00521FE9"/>
    <w:rsid w:val="00544BB2"/>
    <w:rsid w:val="00555B13"/>
    <w:rsid w:val="005661AD"/>
    <w:rsid w:val="005B4E1A"/>
    <w:rsid w:val="005C3F97"/>
    <w:rsid w:val="005D1D19"/>
    <w:rsid w:val="005D7FCE"/>
    <w:rsid w:val="005E14EB"/>
    <w:rsid w:val="005F4764"/>
    <w:rsid w:val="00601629"/>
    <w:rsid w:val="00602931"/>
    <w:rsid w:val="00622833"/>
    <w:rsid w:val="0062769C"/>
    <w:rsid w:val="006376EF"/>
    <w:rsid w:val="00645507"/>
    <w:rsid w:val="00685966"/>
    <w:rsid w:val="00686BDB"/>
    <w:rsid w:val="006E411F"/>
    <w:rsid w:val="006E4D10"/>
    <w:rsid w:val="006E61D7"/>
    <w:rsid w:val="00721D13"/>
    <w:rsid w:val="00736C43"/>
    <w:rsid w:val="007530AF"/>
    <w:rsid w:val="0075645A"/>
    <w:rsid w:val="007954BE"/>
    <w:rsid w:val="00797570"/>
    <w:rsid w:val="007D6892"/>
    <w:rsid w:val="007D7711"/>
    <w:rsid w:val="008172A0"/>
    <w:rsid w:val="0081797F"/>
    <w:rsid w:val="00832252"/>
    <w:rsid w:val="008401AB"/>
    <w:rsid w:val="00840C3B"/>
    <w:rsid w:val="00844412"/>
    <w:rsid w:val="00860807"/>
    <w:rsid w:val="008862DF"/>
    <w:rsid w:val="008B746A"/>
    <w:rsid w:val="008E6D2C"/>
    <w:rsid w:val="0092664C"/>
    <w:rsid w:val="0093183C"/>
    <w:rsid w:val="009504EB"/>
    <w:rsid w:val="009544EE"/>
    <w:rsid w:val="00981CC6"/>
    <w:rsid w:val="009B530A"/>
    <w:rsid w:val="009C0548"/>
    <w:rsid w:val="00A00648"/>
    <w:rsid w:val="00A10C56"/>
    <w:rsid w:val="00A11F4C"/>
    <w:rsid w:val="00A211F6"/>
    <w:rsid w:val="00A2588B"/>
    <w:rsid w:val="00A35059"/>
    <w:rsid w:val="00A36F97"/>
    <w:rsid w:val="00A4107C"/>
    <w:rsid w:val="00A6273F"/>
    <w:rsid w:val="00A636E4"/>
    <w:rsid w:val="00A66E09"/>
    <w:rsid w:val="00A765E5"/>
    <w:rsid w:val="00A83F84"/>
    <w:rsid w:val="00AA1FC8"/>
    <w:rsid w:val="00AC7951"/>
    <w:rsid w:val="00AD34BA"/>
    <w:rsid w:val="00B2012E"/>
    <w:rsid w:val="00B510ED"/>
    <w:rsid w:val="00B95555"/>
    <w:rsid w:val="00B9644C"/>
    <w:rsid w:val="00BC2B14"/>
    <w:rsid w:val="00BC37B9"/>
    <w:rsid w:val="00BF7AF7"/>
    <w:rsid w:val="00C01456"/>
    <w:rsid w:val="00C06F08"/>
    <w:rsid w:val="00C44E85"/>
    <w:rsid w:val="00C71948"/>
    <w:rsid w:val="00C95C9B"/>
    <w:rsid w:val="00CA1AE2"/>
    <w:rsid w:val="00CC708E"/>
    <w:rsid w:val="00CD5E8B"/>
    <w:rsid w:val="00CE6B9C"/>
    <w:rsid w:val="00D04538"/>
    <w:rsid w:val="00D10DE6"/>
    <w:rsid w:val="00D30654"/>
    <w:rsid w:val="00DB0D91"/>
    <w:rsid w:val="00E1067A"/>
    <w:rsid w:val="00E352C3"/>
    <w:rsid w:val="00E37CE4"/>
    <w:rsid w:val="00E86BE2"/>
    <w:rsid w:val="00E87D1C"/>
    <w:rsid w:val="00EC1743"/>
    <w:rsid w:val="00EE1330"/>
    <w:rsid w:val="00EE273E"/>
    <w:rsid w:val="00EE2EC3"/>
    <w:rsid w:val="00F0483B"/>
    <w:rsid w:val="00F1030C"/>
    <w:rsid w:val="00F11C46"/>
    <w:rsid w:val="00F15B54"/>
    <w:rsid w:val="00F43526"/>
    <w:rsid w:val="00F57156"/>
    <w:rsid w:val="00F60AC8"/>
    <w:rsid w:val="00F62166"/>
    <w:rsid w:val="00FC25CB"/>
    <w:rsid w:val="00FF663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 w:type="paragraph" w:customStyle="1" w:styleId="CM1">
    <w:name w:val="CM1"/>
    <w:basedOn w:val="Normlny"/>
    <w:next w:val="Normlny"/>
    <w:uiPriority w:val="99"/>
    <w:rsid w:val="007D6892"/>
    <w:pPr>
      <w:autoSpaceDE w:val="0"/>
      <w:autoSpaceDN w:val="0"/>
      <w:adjustRightInd w:val="0"/>
    </w:pPr>
    <w:rPr>
      <w:rFonts w:ascii="EUAlbertina" w:hAnsi="EUAlbertina"/>
    </w:rPr>
  </w:style>
  <w:style w:type="paragraph" w:customStyle="1" w:styleId="CM3">
    <w:name w:val="CM3"/>
    <w:basedOn w:val="Normlny"/>
    <w:next w:val="Normlny"/>
    <w:uiPriority w:val="99"/>
    <w:rsid w:val="007D6892"/>
    <w:pPr>
      <w:autoSpaceDE w:val="0"/>
      <w:autoSpaceDN w:val="0"/>
      <w:adjustRightInd w:val="0"/>
    </w:pPr>
    <w:rPr>
      <w:rFonts w:ascii="EUAlbertina" w:hAnsi="EUAlbertina"/>
    </w:rPr>
  </w:style>
  <w:style w:type="character" w:customStyle="1" w:styleId="plainlinks">
    <w:name w:val="plainlinks"/>
    <w:basedOn w:val="Predvolenpsmoodseku"/>
    <w:rsid w:val="0075645A"/>
  </w:style>
  <w:style w:type="character" w:styleId="Hypertextovprepojenie">
    <w:name w:val="Hyperlink"/>
    <w:basedOn w:val="Predvolenpsmoodseku"/>
    <w:uiPriority w:val="99"/>
    <w:unhideWhenUsed/>
    <w:rsid w:val="0075645A"/>
    <w:rPr>
      <w:color w:val="0000FF"/>
      <w:u w:val="single"/>
    </w:rPr>
  </w:style>
  <w:style w:type="paragraph" w:styleId="Textpoznmkypodiarou">
    <w:name w:val="footnote text"/>
    <w:basedOn w:val="Normlny"/>
    <w:link w:val="TextpoznmkypodiarouChar"/>
    <w:rsid w:val="00430207"/>
    <w:rPr>
      <w:sz w:val="20"/>
      <w:szCs w:val="20"/>
    </w:rPr>
  </w:style>
  <w:style w:type="character" w:customStyle="1" w:styleId="TextpoznmkypodiarouChar">
    <w:name w:val="Text poznámky pod čiarou Char"/>
    <w:basedOn w:val="Predvolenpsmoodseku"/>
    <w:link w:val="Textpoznmkypodiarou"/>
    <w:rsid w:val="00430207"/>
    <w:rPr>
      <w:rFonts w:ascii="Arial Narrow" w:hAnsi="Arial Narrow"/>
    </w:rPr>
  </w:style>
  <w:style w:type="character" w:styleId="Odkaznapoznmkupodiarou">
    <w:name w:val="footnote reference"/>
    <w:basedOn w:val="Predvolenpsmoodseku"/>
    <w:rsid w:val="00430207"/>
    <w:rPr>
      <w:vertAlign w:val="superscript"/>
    </w:rPr>
  </w:style>
  <w:style w:type="character" w:styleId="Odkaznakomentr">
    <w:name w:val="annotation reference"/>
    <w:basedOn w:val="Predvolenpsmoodseku"/>
    <w:rsid w:val="009C0548"/>
    <w:rPr>
      <w:sz w:val="16"/>
      <w:szCs w:val="16"/>
    </w:rPr>
  </w:style>
  <w:style w:type="paragraph" w:styleId="Textkomentra">
    <w:name w:val="annotation text"/>
    <w:basedOn w:val="Normlny"/>
    <w:link w:val="TextkomentraChar"/>
    <w:rsid w:val="009C0548"/>
    <w:rPr>
      <w:sz w:val="20"/>
      <w:szCs w:val="20"/>
    </w:rPr>
  </w:style>
  <w:style w:type="character" w:customStyle="1" w:styleId="TextkomentraChar">
    <w:name w:val="Text komentára Char"/>
    <w:basedOn w:val="Predvolenpsmoodseku"/>
    <w:link w:val="Textkomentra"/>
    <w:rsid w:val="009C0548"/>
    <w:rPr>
      <w:rFonts w:ascii="Arial Narrow" w:hAnsi="Arial Narrow"/>
    </w:rPr>
  </w:style>
  <w:style w:type="paragraph" w:styleId="Predmetkomentra">
    <w:name w:val="annotation subject"/>
    <w:basedOn w:val="Textkomentra"/>
    <w:next w:val="Textkomentra"/>
    <w:link w:val="PredmetkomentraChar"/>
    <w:rsid w:val="009C0548"/>
    <w:rPr>
      <w:b/>
      <w:bCs/>
    </w:rPr>
  </w:style>
  <w:style w:type="character" w:customStyle="1" w:styleId="PredmetkomentraChar">
    <w:name w:val="Predmet komentára Char"/>
    <w:basedOn w:val="TextkomentraChar"/>
    <w:link w:val="Predmetkomentra"/>
    <w:rsid w:val="009C0548"/>
    <w:rPr>
      <w:rFonts w:ascii="Arial Narrow" w:hAnsi="Arial Narro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 w:type="paragraph" w:customStyle="1" w:styleId="CM1">
    <w:name w:val="CM1"/>
    <w:basedOn w:val="Normlny"/>
    <w:next w:val="Normlny"/>
    <w:uiPriority w:val="99"/>
    <w:rsid w:val="007D6892"/>
    <w:pPr>
      <w:autoSpaceDE w:val="0"/>
      <w:autoSpaceDN w:val="0"/>
      <w:adjustRightInd w:val="0"/>
    </w:pPr>
    <w:rPr>
      <w:rFonts w:ascii="EUAlbertina" w:hAnsi="EUAlbertina"/>
    </w:rPr>
  </w:style>
  <w:style w:type="paragraph" w:customStyle="1" w:styleId="CM3">
    <w:name w:val="CM3"/>
    <w:basedOn w:val="Normlny"/>
    <w:next w:val="Normlny"/>
    <w:uiPriority w:val="99"/>
    <w:rsid w:val="007D6892"/>
    <w:pPr>
      <w:autoSpaceDE w:val="0"/>
      <w:autoSpaceDN w:val="0"/>
      <w:adjustRightInd w:val="0"/>
    </w:pPr>
    <w:rPr>
      <w:rFonts w:ascii="EUAlbertina" w:hAnsi="EUAlbertina"/>
    </w:rPr>
  </w:style>
  <w:style w:type="character" w:customStyle="1" w:styleId="plainlinks">
    <w:name w:val="plainlinks"/>
    <w:basedOn w:val="Predvolenpsmoodseku"/>
    <w:rsid w:val="0075645A"/>
  </w:style>
  <w:style w:type="character" w:styleId="Hypertextovprepojenie">
    <w:name w:val="Hyperlink"/>
    <w:basedOn w:val="Predvolenpsmoodseku"/>
    <w:uiPriority w:val="99"/>
    <w:unhideWhenUsed/>
    <w:rsid w:val="0075645A"/>
    <w:rPr>
      <w:color w:val="0000FF"/>
      <w:u w:val="single"/>
    </w:rPr>
  </w:style>
  <w:style w:type="paragraph" w:styleId="Textpoznmkypodiarou">
    <w:name w:val="footnote text"/>
    <w:basedOn w:val="Normlny"/>
    <w:link w:val="TextpoznmkypodiarouChar"/>
    <w:rsid w:val="00430207"/>
    <w:rPr>
      <w:sz w:val="20"/>
      <w:szCs w:val="20"/>
    </w:rPr>
  </w:style>
  <w:style w:type="character" w:customStyle="1" w:styleId="TextpoznmkypodiarouChar">
    <w:name w:val="Text poznámky pod čiarou Char"/>
    <w:basedOn w:val="Predvolenpsmoodseku"/>
    <w:link w:val="Textpoznmkypodiarou"/>
    <w:rsid w:val="00430207"/>
    <w:rPr>
      <w:rFonts w:ascii="Arial Narrow" w:hAnsi="Arial Narrow"/>
    </w:rPr>
  </w:style>
  <w:style w:type="character" w:styleId="Odkaznapoznmkupodiarou">
    <w:name w:val="footnote reference"/>
    <w:basedOn w:val="Predvolenpsmoodseku"/>
    <w:rsid w:val="00430207"/>
    <w:rPr>
      <w:vertAlign w:val="superscript"/>
    </w:rPr>
  </w:style>
  <w:style w:type="character" w:styleId="Odkaznakomentr">
    <w:name w:val="annotation reference"/>
    <w:basedOn w:val="Predvolenpsmoodseku"/>
    <w:rsid w:val="009C0548"/>
    <w:rPr>
      <w:sz w:val="16"/>
      <w:szCs w:val="16"/>
    </w:rPr>
  </w:style>
  <w:style w:type="paragraph" w:styleId="Textkomentra">
    <w:name w:val="annotation text"/>
    <w:basedOn w:val="Normlny"/>
    <w:link w:val="TextkomentraChar"/>
    <w:rsid w:val="009C0548"/>
    <w:rPr>
      <w:sz w:val="20"/>
      <w:szCs w:val="20"/>
    </w:rPr>
  </w:style>
  <w:style w:type="character" w:customStyle="1" w:styleId="TextkomentraChar">
    <w:name w:val="Text komentára Char"/>
    <w:basedOn w:val="Predvolenpsmoodseku"/>
    <w:link w:val="Textkomentra"/>
    <w:rsid w:val="009C0548"/>
    <w:rPr>
      <w:rFonts w:ascii="Arial Narrow" w:hAnsi="Arial Narrow"/>
    </w:rPr>
  </w:style>
  <w:style w:type="paragraph" w:styleId="Predmetkomentra">
    <w:name w:val="annotation subject"/>
    <w:basedOn w:val="Textkomentra"/>
    <w:next w:val="Textkomentra"/>
    <w:link w:val="PredmetkomentraChar"/>
    <w:rsid w:val="009C0548"/>
    <w:rPr>
      <w:b/>
      <w:bCs/>
    </w:rPr>
  </w:style>
  <w:style w:type="character" w:customStyle="1" w:styleId="PredmetkomentraChar">
    <w:name w:val="Predmet komentára Char"/>
    <w:basedOn w:val="TextkomentraChar"/>
    <w:link w:val="Predmetkomentra"/>
    <w:rsid w:val="009C0548"/>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1747">
      <w:bodyDiv w:val="1"/>
      <w:marLeft w:val="0"/>
      <w:marRight w:val="0"/>
      <w:marTop w:val="0"/>
      <w:marBottom w:val="0"/>
      <w:divBdr>
        <w:top w:val="none" w:sz="0" w:space="0" w:color="auto"/>
        <w:left w:val="none" w:sz="0" w:space="0" w:color="auto"/>
        <w:bottom w:val="none" w:sz="0" w:space="0" w:color="auto"/>
        <w:right w:val="none" w:sz="0" w:space="0" w:color="auto"/>
      </w:divBdr>
    </w:div>
    <w:div w:id="125048585">
      <w:bodyDiv w:val="1"/>
      <w:marLeft w:val="0"/>
      <w:marRight w:val="0"/>
      <w:marTop w:val="0"/>
      <w:marBottom w:val="0"/>
      <w:divBdr>
        <w:top w:val="none" w:sz="0" w:space="0" w:color="auto"/>
        <w:left w:val="none" w:sz="0" w:space="0" w:color="auto"/>
        <w:bottom w:val="none" w:sz="0" w:space="0" w:color="auto"/>
        <w:right w:val="none" w:sz="0" w:space="0" w:color="auto"/>
      </w:divBdr>
    </w:div>
    <w:div w:id="468016709">
      <w:bodyDiv w:val="1"/>
      <w:marLeft w:val="0"/>
      <w:marRight w:val="0"/>
      <w:marTop w:val="0"/>
      <w:marBottom w:val="0"/>
      <w:divBdr>
        <w:top w:val="none" w:sz="0" w:space="0" w:color="auto"/>
        <w:left w:val="none" w:sz="0" w:space="0" w:color="auto"/>
        <w:bottom w:val="none" w:sz="0" w:space="0" w:color="auto"/>
        <w:right w:val="none" w:sz="0" w:space="0" w:color="auto"/>
      </w:divBdr>
      <w:divsChild>
        <w:div w:id="1529876745">
          <w:marLeft w:val="0"/>
          <w:marRight w:val="0"/>
          <w:marTop w:val="0"/>
          <w:marBottom w:val="0"/>
          <w:divBdr>
            <w:top w:val="none" w:sz="0" w:space="0" w:color="auto"/>
            <w:left w:val="none" w:sz="0" w:space="0" w:color="auto"/>
            <w:bottom w:val="none" w:sz="0" w:space="0" w:color="auto"/>
            <w:right w:val="none" w:sz="0" w:space="0" w:color="auto"/>
          </w:divBdr>
          <w:divsChild>
            <w:div w:id="597299220">
              <w:marLeft w:val="75"/>
              <w:marRight w:val="0"/>
              <w:marTop w:val="0"/>
              <w:marBottom w:val="0"/>
              <w:divBdr>
                <w:top w:val="none" w:sz="0" w:space="0" w:color="auto"/>
                <w:left w:val="none" w:sz="0" w:space="0" w:color="auto"/>
                <w:bottom w:val="none" w:sz="0" w:space="0" w:color="auto"/>
                <w:right w:val="none" w:sz="0" w:space="0" w:color="auto"/>
              </w:divBdr>
              <w:divsChild>
                <w:div w:id="878977067">
                  <w:marLeft w:val="3000"/>
                  <w:marRight w:val="0"/>
                  <w:marTop w:val="0"/>
                  <w:marBottom w:val="0"/>
                  <w:divBdr>
                    <w:top w:val="none" w:sz="0" w:space="0" w:color="auto"/>
                    <w:left w:val="single" w:sz="2" w:space="0" w:color="CDDEEE"/>
                    <w:bottom w:val="none" w:sz="0" w:space="0" w:color="auto"/>
                    <w:right w:val="single" w:sz="2" w:space="0" w:color="CDDEEE"/>
                  </w:divBdr>
                  <w:divsChild>
                    <w:div w:id="1288396775">
                      <w:marLeft w:val="-15"/>
                      <w:marRight w:val="-15"/>
                      <w:marTop w:val="0"/>
                      <w:marBottom w:val="0"/>
                      <w:divBdr>
                        <w:top w:val="none" w:sz="0" w:space="0" w:color="auto"/>
                        <w:left w:val="none" w:sz="0" w:space="0" w:color="auto"/>
                        <w:bottom w:val="none" w:sz="0" w:space="0" w:color="auto"/>
                        <w:right w:val="none" w:sz="0" w:space="0" w:color="auto"/>
                      </w:divBdr>
                      <w:divsChild>
                        <w:div w:id="1113750602">
                          <w:marLeft w:val="0"/>
                          <w:marRight w:val="0"/>
                          <w:marTop w:val="0"/>
                          <w:marBottom w:val="0"/>
                          <w:divBdr>
                            <w:top w:val="none" w:sz="0" w:space="0" w:color="auto"/>
                            <w:left w:val="none" w:sz="0" w:space="0" w:color="auto"/>
                            <w:bottom w:val="none" w:sz="0" w:space="0" w:color="auto"/>
                            <w:right w:val="none" w:sz="0" w:space="0" w:color="auto"/>
                          </w:divBdr>
                          <w:divsChild>
                            <w:div w:id="234124368">
                              <w:marLeft w:val="300"/>
                              <w:marRight w:val="300"/>
                              <w:marTop w:val="150"/>
                              <w:marBottom w:val="150"/>
                              <w:divBdr>
                                <w:top w:val="none" w:sz="0" w:space="0" w:color="auto"/>
                                <w:left w:val="none" w:sz="0" w:space="0" w:color="auto"/>
                                <w:bottom w:val="none" w:sz="0" w:space="0" w:color="auto"/>
                                <w:right w:val="none" w:sz="0" w:space="0" w:color="auto"/>
                              </w:divBdr>
                              <w:divsChild>
                                <w:div w:id="979380591">
                                  <w:marLeft w:val="0"/>
                                  <w:marRight w:val="0"/>
                                  <w:marTop w:val="150"/>
                                  <w:marBottom w:val="75"/>
                                  <w:divBdr>
                                    <w:top w:val="none" w:sz="0" w:space="0" w:color="auto"/>
                                    <w:left w:val="none" w:sz="0" w:space="0" w:color="auto"/>
                                    <w:bottom w:val="none" w:sz="0" w:space="0" w:color="auto"/>
                                    <w:right w:val="none" w:sz="0" w:space="0" w:color="auto"/>
                                  </w:divBdr>
                                  <w:divsChild>
                                    <w:div w:id="1549223392">
                                      <w:marLeft w:val="0"/>
                                      <w:marRight w:val="0"/>
                                      <w:marTop w:val="0"/>
                                      <w:marBottom w:val="0"/>
                                      <w:divBdr>
                                        <w:top w:val="none" w:sz="0" w:space="0" w:color="auto"/>
                                        <w:left w:val="none" w:sz="0" w:space="0" w:color="auto"/>
                                        <w:bottom w:val="none" w:sz="0" w:space="0" w:color="auto"/>
                                        <w:right w:val="none" w:sz="0" w:space="0" w:color="auto"/>
                                      </w:divBdr>
                                      <w:divsChild>
                                        <w:div w:id="1152135717">
                                          <w:marLeft w:val="0"/>
                                          <w:marRight w:val="0"/>
                                          <w:marTop w:val="0"/>
                                          <w:marBottom w:val="0"/>
                                          <w:divBdr>
                                            <w:top w:val="none" w:sz="0" w:space="0" w:color="auto"/>
                                            <w:left w:val="none" w:sz="0" w:space="0" w:color="auto"/>
                                            <w:bottom w:val="none" w:sz="0" w:space="0" w:color="auto"/>
                                            <w:right w:val="none" w:sz="0" w:space="0" w:color="auto"/>
                                          </w:divBdr>
                                        </w:div>
                                        <w:div w:id="1490320249">
                                          <w:marLeft w:val="0"/>
                                          <w:marRight w:val="0"/>
                                          <w:marTop w:val="0"/>
                                          <w:marBottom w:val="0"/>
                                          <w:divBdr>
                                            <w:top w:val="none" w:sz="0" w:space="0" w:color="auto"/>
                                            <w:left w:val="none" w:sz="0" w:space="0" w:color="auto"/>
                                            <w:bottom w:val="none" w:sz="0" w:space="0" w:color="auto"/>
                                            <w:right w:val="none" w:sz="0" w:space="0" w:color="auto"/>
                                          </w:divBdr>
                                        </w:div>
                                        <w:div w:id="144590015">
                                          <w:marLeft w:val="0"/>
                                          <w:marRight w:val="0"/>
                                          <w:marTop w:val="0"/>
                                          <w:marBottom w:val="0"/>
                                          <w:divBdr>
                                            <w:top w:val="none" w:sz="0" w:space="0" w:color="auto"/>
                                            <w:left w:val="none" w:sz="0" w:space="0" w:color="auto"/>
                                            <w:bottom w:val="none" w:sz="0" w:space="0" w:color="auto"/>
                                            <w:right w:val="none" w:sz="0" w:space="0" w:color="auto"/>
                                          </w:divBdr>
                                        </w:div>
                                        <w:div w:id="2020304827">
                                          <w:marLeft w:val="0"/>
                                          <w:marRight w:val="0"/>
                                          <w:marTop w:val="0"/>
                                          <w:marBottom w:val="0"/>
                                          <w:divBdr>
                                            <w:top w:val="none" w:sz="0" w:space="0" w:color="auto"/>
                                            <w:left w:val="none" w:sz="0" w:space="0" w:color="auto"/>
                                            <w:bottom w:val="none" w:sz="0" w:space="0" w:color="auto"/>
                                            <w:right w:val="none" w:sz="0" w:space="0" w:color="auto"/>
                                          </w:divBdr>
                                        </w:div>
                                        <w:div w:id="586422911">
                                          <w:marLeft w:val="0"/>
                                          <w:marRight w:val="0"/>
                                          <w:marTop w:val="0"/>
                                          <w:marBottom w:val="0"/>
                                          <w:divBdr>
                                            <w:top w:val="none" w:sz="0" w:space="0" w:color="auto"/>
                                            <w:left w:val="none" w:sz="0" w:space="0" w:color="auto"/>
                                            <w:bottom w:val="none" w:sz="0" w:space="0" w:color="auto"/>
                                            <w:right w:val="none" w:sz="0" w:space="0" w:color="auto"/>
                                          </w:divBdr>
                                        </w:div>
                                        <w:div w:id="2068140333">
                                          <w:marLeft w:val="0"/>
                                          <w:marRight w:val="0"/>
                                          <w:marTop w:val="0"/>
                                          <w:marBottom w:val="0"/>
                                          <w:divBdr>
                                            <w:top w:val="none" w:sz="0" w:space="0" w:color="auto"/>
                                            <w:left w:val="none" w:sz="0" w:space="0" w:color="auto"/>
                                            <w:bottom w:val="none" w:sz="0" w:space="0" w:color="auto"/>
                                            <w:right w:val="none" w:sz="0" w:space="0" w:color="auto"/>
                                          </w:divBdr>
                                        </w:div>
                                        <w:div w:id="3966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975225">
      <w:bodyDiv w:val="1"/>
      <w:marLeft w:val="0"/>
      <w:marRight w:val="0"/>
      <w:marTop w:val="0"/>
      <w:marBottom w:val="0"/>
      <w:divBdr>
        <w:top w:val="none" w:sz="0" w:space="0" w:color="auto"/>
        <w:left w:val="none" w:sz="0" w:space="0" w:color="auto"/>
        <w:bottom w:val="none" w:sz="0" w:space="0" w:color="auto"/>
        <w:right w:val="none" w:sz="0" w:space="0" w:color="auto"/>
      </w:divBdr>
      <w:divsChild>
        <w:div w:id="740299785">
          <w:marLeft w:val="0"/>
          <w:marRight w:val="0"/>
          <w:marTop w:val="0"/>
          <w:marBottom w:val="0"/>
          <w:divBdr>
            <w:top w:val="none" w:sz="0" w:space="0" w:color="auto"/>
            <w:left w:val="none" w:sz="0" w:space="0" w:color="auto"/>
            <w:bottom w:val="none" w:sz="0" w:space="0" w:color="auto"/>
            <w:right w:val="none" w:sz="0" w:space="0" w:color="auto"/>
          </w:divBdr>
          <w:divsChild>
            <w:div w:id="635113024">
              <w:marLeft w:val="75"/>
              <w:marRight w:val="0"/>
              <w:marTop w:val="0"/>
              <w:marBottom w:val="0"/>
              <w:divBdr>
                <w:top w:val="none" w:sz="0" w:space="0" w:color="auto"/>
                <w:left w:val="none" w:sz="0" w:space="0" w:color="auto"/>
                <w:bottom w:val="none" w:sz="0" w:space="0" w:color="auto"/>
                <w:right w:val="none" w:sz="0" w:space="0" w:color="auto"/>
              </w:divBdr>
              <w:divsChild>
                <w:div w:id="1021853221">
                  <w:marLeft w:val="3000"/>
                  <w:marRight w:val="0"/>
                  <w:marTop w:val="0"/>
                  <w:marBottom w:val="0"/>
                  <w:divBdr>
                    <w:top w:val="none" w:sz="0" w:space="0" w:color="auto"/>
                    <w:left w:val="single" w:sz="2" w:space="0" w:color="CDDEEE"/>
                    <w:bottom w:val="none" w:sz="0" w:space="0" w:color="auto"/>
                    <w:right w:val="single" w:sz="2" w:space="0" w:color="CDDEEE"/>
                  </w:divBdr>
                  <w:divsChild>
                    <w:div w:id="1311396815">
                      <w:marLeft w:val="-15"/>
                      <w:marRight w:val="-15"/>
                      <w:marTop w:val="0"/>
                      <w:marBottom w:val="0"/>
                      <w:divBdr>
                        <w:top w:val="none" w:sz="0" w:space="0" w:color="auto"/>
                        <w:left w:val="none" w:sz="0" w:space="0" w:color="auto"/>
                        <w:bottom w:val="none" w:sz="0" w:space="0" w:color="auto"/>
                        <w:right w:val="none" w:sz="0" w:space="0" w:color="auto"/>
                      </w:divBdr>
                      <w:divsChild>
                        <w:div w:id="1540047482">
                          <w:marLeft w:val="0"/>
                          <w:marRight w:val="0"/>
                          <w:marTop w:val="0"/>
                          <w:marBottom w:val="0"/>
                          <w:divBdr>
                            <w:top w:val="none" w:sz="0" w:space="0" w:color="auto"/>
                            <w:left w:val="none" w:sz="0" w:space="0" w:color="auto"/>
                            <w:bottom w:val="none" w:sz="0" w:space="0" w:color="auto"/>
                            <w:right w:val="none" w:sz="0" w:space="0" w:color="auto"/>
                          </w:divBdr>
                          <w:divsChild>
                            <w:div w:id="1160846587">
                              <w:marLeft w:val="300"/>
                              <w:marRight w:val="300"/>
                              <w:marTop w:val="150"/>
                              <w:marBottom w:val="150"/>
                              <w:divBdr>
                                <w:top w:val="none" w:sz="0" w:space="0" w:color="auto"/>
                                <w:left w:val="none" w:sz="0" w:space="0" w:color="auto"/>
                                <w:bottom w:val="none" w:sz="0" w:space="0" w:color="auto"/>
                                <w:right w:val="none" w:sz="0" w:space="0" w:color="auto"/>
                              </w:divBdr>
                              <w:divsChild>
                                <w:div w:id="1924099014">
                                  <w:marLeft w:val="0"/>
                                  <w:marRight w:val="0"/>
                                  <w:marTop w:val="150"/>
                                  <w:marBottom w:val="75"/>
                                  <w:divBdr>
                                    <w:top w:val="none" w:sz="0" w:space="0" w:color="auto"/>
                                    <w:left w:val="none" w:sz="0" w:space="0" w:color="auto"/>
                                    <w:bottom w:val="none" w:sz="0" w:space="0" w:color="auto"/>
                                    <w:right w:val="none" w:sz="0" w:space="0" w:color="auto"/>
                                  </w:divBdr>
                                  <w:divsChild>
                                    <w:div w:id="723987078">
                                      <w:marLeft w:val="0"/>
                                      <w:marRight w:val="0"/>
                                      <w:marTop w:val="0"/>
                                      <w:marBottom w:val="0"/>
                                      <w:divBdr>
                                        <w:top w:val="none" w:sz="0" w:space="0" w:color="auto"/>
                                        <w:left w:val="none" w:sz="0" w:space="0" w:color="auto"/>
                                        <w:bottom w:val="none" w:sz="0" w:space="0" w:color="auto"/>
                                        <w:right w:val="none" w:sz="0" w:space="0" w:color="auto"/>
                                      </w:divBdr>
                                      <w:divsChild>
                                        <w:div w:id="1703555516">
                                          <w:marLeft w:val="0"/>
                                          <w:marRight w:val="0"/>
                                          <w:marTop w:val="0"/>
                                          <w:marBottom w:val="0"/>
                                          <w:divBdr>
                                            <w:top w:val="none" w:sz="0" w:space="0" w:color="auto"/>
                                            <w:left w:val="none" w:sz="0" w:space="0" w:color="auto"/>
                                            <w:bottom w:val="none" w:sz="0" w:space="0" w:color="auto"/>
                                            <w:right w:val="none" w:sz="0" w:space="0" w:color="auto"/>
                                          </w:divBdr>
                                        </w:div>
                                        <w:div w:id="288438232">
                                          <w:marLeft w:val="0"/>
                                          <w:marRight w:val="0"/>
                                          <w:marTop w:val="0"/>
                                          <w:marBottom w:val="0"/>
                                          <w:divBdr>
                                            <w:top w:val="none" w:sz="0" w:space="0" w:color="auto"/>
                                            <w:left w:val="none" w:sz="0" w:space="0" w:color="auto"/>
                                            <w:bottom w:val="none" w:sz="0" w:space="0" w:color="auto"/>
                                            <w:right w:val="none" w:sz="0" w:space="0" w:color="auto"/>
                                          </w:divBdr>
                                        </w:div>
                                        <w:div w:id="1962956457">
                                          <w:marLeft w:val="0"/>
                                          <w:marRight w:val="0"/>
                                          <w:marTop w:val="0"/>
                                          <w:marBottom w:val="0"/>
                                          <w:divBdr>
                                            <w:top w:val="none" w:sz="0" w:space="0" w:color="auto"/>
                                            <w:left w:val="none" w:sz="0" w:space="0" w:color="auto"/>
                                            <w:bottom w:val="none" w:sz="0" w:space="0" w:color="auto"/>
                                            <w:right w:val="none" w:sz="0" w:space="0" w:color="auto"/>
                                          </w:divBdr>
                                        </w:div>
                                        <w:div w:id="940991902">
                                          <w:marLeft w:val="0"/>
                                          <w:marRight w:val="0"/>
                                          <w:marTop w:val="0"/>
                                          <w:marBottom w:val="0"/>
                                          <w:divBdr>
                                            <w:top w:val="none" w:sz="0" w:space="0" w:color="auto"/>
                                            <w:left w:val="none" w:sz="0" w:space="0" w:color="auto"/>
                                            <w:bottom w:val="none" w:sz="0" w:space="0" w:color="auto"/>
                                            <w:right w:val="none" w:sz="0" w:space="0" w:color="auto"/>
                                          </w:divBdr>
                                        </w:div>
                                        <w:div w:id="315653236">
                                          <w:marLeft w:val="0"/>
                                          <w:marRight w:val="0"/>
                                          <w:marTop w:val="0"/>
                                          <w:marBottom w:val="0"/>
                                          <w:divBdr>
                                            <w:top w:val="none" w:sz="0" w:space="0" w:color="auto"/>
                                            <w:left w:val="none" w:sz="0" w:space="0" w:color="auto"/>
                                            <w:bottom w:val="none" w:sz="0" w:space="0" w:color="auto"/>
                                            <w:right w:val="none" w:sz="0" w:space="0" w:color="auto"/>
                                          </w:divBdr>
                                        </w:div>
                                        <w:div w:id="638656298">
                                          <w:marLeft w:val="0"/>
                                          <w:marRight w:val="0"/>
                                          <w:marTop w:val="0"/>
                                          <w:marBottom w:val="0"/>
                                          <w:divBdr>
                                            <w:top w:val="none" w:sz="0" w:space="0" w:color="auto"/>
                                            <w:left w:val="none" w:sz="0" w:space="0" w:color="auto"/>
                                            <w:bottom w:val="none" w:sz="0" w:space="0" w:color="auto"/>
                                            <w:right w:val="none" w:sz="0" w:space="0" w:color="auto"/>
                                          </w:divBdr>
                                        </w:div>
                                        <w:div w:id="64088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833002">
      <w:bodyDiv w:val="1"/>
      <w:marLeft w:val="0"/>
      <w:marRight w:val="0"/>
      <w:marTop w:val="0"/>
      <w:marBottom w:val="0"/>
      <w:divBdr>
        <w:top w:val="none" w:sz="0" w:space="0" w:color="auto"/>
        <w:left w:val="none" w:sz="0" w:space="0" w:color="auto"/>
        <w:bottom w:val="none" w:sz="0" w:space="0" w:color="auto"/>
        <w:right w:val="none" w:sz="0" w:space="0" w:color="auto"/>
      </w:divBdr>
      <w:divsChild>
        <w:div w:id="304745482">
          <w:marLeft w:val="0"/>
          <w:marRight w:val="0"/>
          <w:marTop w:val="0"/>
          <w:marBottom w:val="0"/>
          <w:divBdr>
            <w:top w:val="none" w:sz="0" w:space="0" w:color="auto"/>
            <w:left w:val="none" w:sz="0" w:space="0" w:color="auto"/>
            <w:bottom w:val="none" w:sz="0" w:space="0" w:color="auto"/>
            <w:right w:val="none" w:sz="0" w:space="0" w:color="auto"/>
          </w:divBdr>
          <w:divsChild>
            <w:div w:id="1342195517">
              <w:marLeft w:val="75"/>
              <w:marRight w:val="0"/>
              <w:marTop w:val="0"/>
              <w:marBottom w:val="0"/>
              <w:divBdr>
                <w:top w:val="none" w:sz="0" w:space="0" w:color="auto"/>
                <w:left w:val="none" w:sz="0" w:space="0" w:color="auto"/>
                <w:bottom w:val="none" w:sz="0" w:space="0" w:color="auto"/>
                <w:right w:val="none" w:sz="0" w:space="0" w:color="auto"/>
              </w:divBdr>
              <w:divsChild>
                <w:div w:id="1234463717">
                  <w:marLeft w:val="3000"/>
                  <w:marRight w:val="0"/>
                  <w:marTop w:val="0"/>
                  <w:marBottom w:val="0"/>
                  <w:divBdr>
                    <w:top w:val="none" w:sz="0" w:space="0" w:color="auto"/>
                    <w:left w:val="single" w:sz="2" w:space="0" w:color="CDDEEE"/>
                    <w:bottom w:val="none" w:sz="0" w:space="0" w:color="auto"/>
                    <w:right w:val="single" w:sz="2" w:space="0" w:color="CDDEEE"/>
                  </w:divBdr>
                  <w:divsChild>
                    <w:div w:id="1187714348">
                      <w:marLeft w:val="-15"/>
                      <w:marRight w:val="-15"/>
                      <w:marTop w:val="0"/>
                      <w:marBottom w:val="0"/>
                      <w:divBdr>
                        <w:top w:val="none" w:sz="0" w:space="0" w:color="auto"/>
                        <w:left w:val="none" w:sz="0" w:space="0" w:color="auto"/>
                        <w:bottom w:val="none" w:sz="0" w:space="0" w:color="auto"/>
                        <w:right w:val="none" w:sz="0" w:space="0" w:color="auto"/>
                      </w:divBdr>
                      <w:divsChild>
                        <w:div w:id="1646860064">
                          <w:marLeft w:val="0"/>
                          <w:marRight w:val="0"/>
                          <w:marTop w:val="0"/>
                          <w:marBottom w:val="0"/>
                          <w:divBdr>
                            <w:top w:val="none" w:sz="0" w:space="0" w:color="auto"/>
                            <w:left w:val="none" w:sz="0" w:space="0" w:color="auto"/>
                            <w:bottom w:val="none" w:sz="0" w:space="0" w:color="auto"/>
                            <w:right w:val="none" w:sz="0" w:space="0" w:color="auto"/>
                          </w:divBdr>
                          <w:divsChild>
                            <w:div w:id="1708093587">
                              <w:marLeft w:val="300"/>
                              <w:marRight w:val="300"/>
                              <w:marTop w:val="150"/>
                              <w:marBottom w:val="150"/>
                              <w:divBdr>
                                <w:top w:val="none" w:sz="0" w:space="0" w:color="auto"/>
                                <w:left w:val="none" w:sz="0" w:space="0" w:color="auto"/>
                                <w:bottom w:val="none" w:sz="0" w:space="0" w:color="auto"/>
                                <w:right w:val="none" w:sz="0" w:space="0" w:color="auto"/>
                              </w:divBdr>
                              <w:divsChild>
                                <w:div w:id="37749396">
                                  <w:marLeft w:val="0"/>
                                  <w:marRight w:val="0"/>
                                  <w:marTop w:val="150"/>
                                  <w:marBottom w:val="75"/>
                                  <w:divBdr>
                                    <w:top w:val="none" w:sz="0" w:space="0" w:color="auto"/>
                                    <w:left w:val="none" w:sz="0" w:space="0" w:color="auto"/>
                                    <w:bottom w:val="none" w:sz="0" w:space="0" w:color="auto"/>
                                    <w:right w:val="none" w:sz="0" w:space="0" w:color="auto"/>
                                  </w:divBdr>
                                  <w:divsChild>
                                    <w:div w:id="9530686">
                                      <w:marLeft w:val="0"/>
                                      <w:marRight w:val="0"/>
                                      <w:marTop w:val="0"/>
                                      <w:marBottom w:val="0"/>
                                      <w:divBdr>
                                        <w:top w:val="none" w:sz="0" w:space="0" w:color="auto"/>
                                        <w:left w:val="none" w:sz="0" w:space="0" w:color="auto"/>
                                        <w:bottom w:val="none" w:sz="0" w:space="0" w:color="auto"/>
                                        <w:right w:val="none" w:sz="0" w:space="0" w:color="auto"/>
                                      </w:divBdr>
                                      <w:divsChild>
                                        <w:div w:id="509762925">
                                          <w:marLeft w:val="0"/>
                                          <w:marRight w:val="0"/>
                                          <w:marTop w:val="0"/>
                                          <w:marBottom w:val="0"/>
                                          <w:divBdr>
                                            <w:top w:val="none" w:sz="0" w:space="0" w:color="auto"/>
                                            <w:left w:val="none" w:sz="0" w:space="0" w:color="auto"/>
                                            <w:bottom w:val="none" w:sz="0" w:space="0" w:color="auto"/>
                                            <w:right w:val="none" w:sz="0" w:space="0" w:color="auto"/>
                                          </w:divBdr>
                                        </w:div>
                                        <w:div w:id="1217863197">
                                          <w:marLeft w:val="0"/>
                                          <w:marRight w:val="0"/>
                                          <w:marTop w:val="0"/>
                                          <w:marBottom w:val="0"/>
                                          <w:divBdr>
                                            <w:top w:val="none" w:sz="0" w:space="0" w:color="auto"/>
                                            <w:left w:val="none" w:sz="0" w:space="0" w:color="auto"/>
                                            <w:bottom w:val="none" w:sz="0" w:space="0" w:color="auto"/>
                                            <w:right w:val="none" w:sz="0" w:space="0" w:color="auto"/>
                                          </w:divBdr>
                                        </w:div>
                                        <w:div w:id="1587881058">
                                          <w:marLeft w:val="0"/>
                                          <w:marRight w:val="0"/>
                                          <w:marTop w:val="0"/>
                                          <w:marBottom w:val="0"/>
                                          <w:divBdr>
                                            <w:top w:val="none" w:sz="0" w:space="0" w:color="auto"/>
                                            <w:left w:val="none" w:sz="0" w:space="0" w:color="auto"/>
                                            <w:bottom w:val="none" w:sz="0" w:space="0" w:color="auto"/>
                                            <w:right w:val="none" w:sz="0" w:space="0" w:color="auto"/>
                                          </w:divBdr>
                                        </w:div>
                                        <w:div w:id="1563296654">
                                          <w:marLeft w:val="0"/>
                                          <w:marRight w:val="0"/>
                                          <w:marTop w:val="0"/>
                                          <w:marBottom w:val="0"/>
                                          <w:divBdr>
                                            <w:top w:val="none" w:sz="0" w:space="0" w:color="auto"/>
                                            <w:left w:val="none" w:sz="0" w:space="0" w:color="auto"/>
                                            <w:bottom w:val="none" w:sz="0" w:space="0" w:color="auto"/>
                                            <w:right w:val="none" w:sz="0" w:space="0" w:color="auto"/>
                                          </w:divBdr>
                                        </w:div>
                                        <w:div w:id="19074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389202">
      <w:bodyDiv w:val="1"/>
      <w:marLeft w:val="0"/>
      <w:marRight w:val="0"/>
      <w:marTop w:val="0"/>
      <w:marBottom w:val="0"/>
      <w:divBdr>
        <w:top w:val="none" w:sz="0" w:space="0" w:color="auto"/>
        <w:left w:val="none" w:sz="0" w:space="0" w:color="auto"/>
        <w:bottom w:val="none" w:sz="0" w:space="0" w:color="auto"/>
        <w:right w:val="none" w:sz="0" w:space="0" w:color="auto"/>
      </w:divBdr>
    </w:div>
    <w:div w:id="1521551766">
      <w:bodyDiv w:val="1"/>
      <w:marLeft w:val="0"/>
      <w:marRight w:val="0"/>
      <w:marTop w:val="0"/>
      <w:marBottom w:val="0"/>
      <w:divBdr>
        <w:top w:val="none" w:sz="0" w:space="0" w:color="auto"/>
        <w:left w:val="none" w:sz="0" w:space="0" w:color="auto"/>
        <w:bottom w:val="none" w:sz="0" w:space="0" w:color="auto"/>
        <w:right w:val="none" w:sz="0" w:space="0" w:color="auto"/>
      </w:divBdr>
    </w:div>
    <w:div w:id="20434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nteract-eu.ne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4185F-928B-49E0-870C-67571B50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4214</Words>
  <Characters>24022</Characters>
  <Application>Microsoft Office Word</Application>
  <DocSecurity>0</DocSecurity>
  <Lines>200</Lines>
  <Paragraphs>56</Paragraphs>
  <ScaleCrop>false</ScaleCrop>
  <HeadingPairs>
    <vt:vector size="2" baseType="variant">
      <vt:variant>
        <vt:lpstr>Názov</vt:lpstr>
      </vt:variant>
      <vt:variant>
        <vt:i4>1</vt:i4>
      </vt:variant>
    </vt:vector>
  </HeadingPairs>
  <TitlesOfParts>
    <vt:vector size="1" baseType="lpstr">
      <vt:lpstr>Informacia o stave projektu multifunkcnej haly</vt:lpstr>
    </vt:vector>
  </TitlesOfParts>
  <Company>BSK</Company>
  <LinksUpToDate>false</LinksUpToDate>
  <CharactersWithSpaces>28180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Informacia o stave projektu multifunkcnej haly</dc:title>
  <dc:creator>BSK</dc:creator>
  <cp:lastModifiedBy>Zuzana Lovíšková</cp:lastModifiedBy>
  <cp:revision>2</cp:revision>
  <cp:lastPrinted>2014-09-19T09:53:00Z</cp:lastPrinted>
  <dcterms:created xsi:type="dcterms:W3CDTF">2014-09-19T09:53:00Z</dcterms:created>
  <dcterms:modified xsi:type="dcterms:W3CDTF">2014-09-19T09:53:00Z</dcterms:modified>
</cp:coreProperties>
</file>